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2C25" w14:textId="4957AC80" w:rsidR="0031231B" w:rsidRPr="00B92C2A" w:rsidRDefault="004126E5" w:rsidP="0031231B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Nr sprawy: </w:t>
      </w:r>
      <w:r w:rsidR="00A44FBB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/D/ZP/202</w:t>
      </w:r>
      <w:r w:rsidR="004B4E03">
        <w:rPr>
          <w:rFonts w:ascii="Calibri" w:hAnsi="Calibri" w:cs="Calibri"/>
          <w:b/>
          <w:sz w:val="22"/>
          <w:szCs w:val="22"/>
        </w:rPr>
        <w:t>5</w:t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457C87" w:rsidRPr="00B92C2A">
        <w:rPr>
          <w:rFonts w:ascii="Calibri" w:hAnsi="Calibri" w:cs="Calibri"/>
          <w:b/>
          <w:sz w:val="22"/>
          <w:szCs w:val="22"/>
        </w:rPr>
        <w:t xml:space="preserve">Załącznik nr </w:t>
      </w:r>
      <w:r w:rsidR="005D631E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24B80FA" w14:textId="77777777" w:rsidR="0031231B" w:rsidRPr="00B92C2A" w:rsidRDefault="0031231B" w:rsidP="0031231B">
      <w:pPr>
        <w:jc w:val="both"/>
        <w:rPr>
          <w:rFonts w:ascii="Calibri" w:hAnsi="Calibri" w:cs="Calibri"/>
          <w:b/>
          <w:sz w:val="22"/>
          <w:szCs w:val="22"/>
        </w:rPr>
      </w:pPr>
    </w:p>
    <w:p w14:paraId="159FC220" w14:textId="77777777" w:rsidR="0048602D" w:rsidRPr="00B92C2A" w:rsidRDefault="0048602D" w:rsidP="004126E5">
      <w:pPr>
        <w:pStyle w:val="Tytu"/>
        <w:spacing w:before="240"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FORMULARZ OFERTOWY</w:t>
      </w:r>
    </w:p>
    <w:p w14:paraId="2CE70E28" w14:textId="77777777" w:rsidR="004E7FFD" w:rsidRPr="00B92C2A" w:rsidRDefault="0048602D" w:rsidP="004245E8">
      <w:pPr>
        <w:pStyle w:val="Tytu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złożony w postępowaniu o zamówienie publiczne prowadzonym w trybie </w:t>
      </w:r>
      <w:r w:rsidR="0031231B" w:rsidRPr="00B92C2A">
        <w:rPr>
          <w:rFonts w:ascii="Calibri" w:hAnsi="Calibri" w:cs="Calibri"/>
          <w:sz w:val="22"/>
          <w:szCs w:val="22"/>
        </w:rPr>
        <w:t>podstawowym bez negocjacji</w:t>
      </w:r>
    </w:p>
    <w:p w14:paraId="3716E7C7" w14:textId="77777777" w:rsidR="004245E8" w:rsidRPr="00B92C2A" w:rsidRDefault="004245E8" w:rsidP="0048602D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14:paraId="04C68F91" w14:textId="77777777" w:rsidR="0048602D" w:rsidRPr="00B92C2A" w:rsidRDefault="00EB48F8" w:rsidP="00615E82">
      <w:pPr>
        <w:jc w:val="both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1.</w:t>
      </w:r>
      <w:r w:rsidR="0031231B" w:rsidRPr="00B92C2A">
        <w:rPr>
          <w:rFonts w:ascii="Calibri" w:hAnsi="Calibri" w:cs="Calibri"/>
          <w:b/>
          <w:sz w:val="22"/>
          <w:szCs w:val="22"/>
        </w:rPr>
        <w:t xml:space="preserve"> </w:t>
      </w:r>
      <w:r w:rsidR="0048602D" w:rsidRPr="00B92C2A">
        <w:rPr>
          <w:rFonts w:ascii="Calibri" w:hAnsi="Calibri" w:cs="Calibri"/>
          <w:b/>
          <w:sz w:val="22"/>
          <w:szCs w:val="22"/>
        </w:rPr>
        <w:t xml:space="preserve">Zamawiający: </w:t>
      </w:r>
      <w:r w:rsidR="004126E5">
        <w:rPr>
          <w:rFonts w:ascii="Calibri" w:hAnsi="Calibri" w:cs="Calibri"/>
          <w:sz w:val="22"/>
          <w:szCs w:val="22"/>
        </w:rPr>
        <w:t>Bielskie Pogotowie Ratunkowe</w:t>
      </w:r>
      <w:r w:rsidR="00615E82" w:rsidRPr="00B92C2A">
        <w:rPr>
          <w:rFonts w:ascii="Calibri" w:hAnsi="Calibri" w:cs="Calibri"/>
          <w:sz w:val="22"/>
          <w:szCs w:val="22"/>
        </w:rPr>
        <w:t xml:space="preserve">, </w:t>
      </w:r>
      <w:r w:rsidR="004126E5">
        <w:rPr>
          <w:rFonts w:ascii="Calibri" w:hAnsi="Calibri" w:cs="Calibri"/>
          <w:sz w:val="22"/>
          <w:szCs w:val="22"/>
        </w:rPr>
        <w:t>43-300 Bielsko-Biała</w:t>
      </w:r>
      <w:r w:rsidR="0048602D" w:rsidRPr="00B92C2A">
        <w:rPr>
          <w:rFonts w:ascii="Calibri" w:hAnsi="Calibri" w:cs="Calibri"/>
          <w:sz w:val="22"/>
          <w:szCs w:val="22"/>
        </w:rPr>
        <w:t>,</w:t>
      </w:r>
      <w:r w:rsidR="004E7FFD" w:rsidRPr="00B92C2A">
        <w:rPr>
          <w:rFonts w:ascii="Calibri" w:hAnsi="Calibri" w:cs="Calibri"/>
          <w:sz w:val="22"/>
          <w:szCs w:val="22"/>
        </w:rPr>
        <w:t xml:space="preserve"> </w:t>
      </w:r>
      <w:r w:rsidR="004126E5">
        <w:rPr>
          <w:rFonts w:ascii="Calibri" w:hAnsi="Calibri" w:cs="Calibri"/>
          <w:sz w:val="22"/>
          <w:szCs w:val="22"/>
        </w:rPr>
        <w:t>ul. Emilii Plater 14</w:t>
      </w:r>
    </w:p>
    <w:p w14:paraId="507E7216" w14:textId="77777777" w:rsidR="0048602D" w:rsidRPr="00B92C2A" w:rsidRDefault="00CA20B8" w:rsidP="0048602D">
      <w:pPr>
        <w:spacing w:line="36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 xml:space="preserve">2. </w:t>
      </w:r>
      <w:r w:rsidR="0048602D" w:rsidRPr="00B92C2A">
        <w:rPr>
          <w:rFonts w:ascii="Calibri" w:hAnsi="Calibri" w:cs="Calibri"/>
          <w:b/>
          <w:sz w:val="22"/>
          <w:szCs w:val="22"/>
        </w:rPr>
        <w:t>Pełna nazwa i adres Wykonawcy:</w:t>
      </w:r>
    </w:p>
    <w:p w14:paraId="1DEB899D" w14:textId="77777777" w:rsidR="0048602D" w:rsidRPr="00B92C2A" w:rsidRDefault="0048602D" w:rsidP="0048602D">
      <w:pPr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0B1AC8" w14:textId="77777777" w:rsidR="0048602D" w:rsidRPr="00B92C2A" w:rsidRDefault="00CA20B8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NIP:..</w:t>
      </w:r>
      <w:r w:rsidR="0048602D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</w:t>
      </w:r>
    </w:p>
    <w:p w14:paraId="750F672F" w14:textId="77777777" w:rsidR="0048602D" w:rsidRPr="00B92C2A" w:rsidRDefault="00CA20B8" w:rsidP="0048602D">
      <w:pPr>
        <w:pStyle w:val="Tekstpodstawowy"/>
        <w:spacing w:line="360" w:lineRule="auto"/>
        <w:ind w:firstLine="284"/>
        <w:rPr>
          <w:rFonts w:ascii="Calibri" w:hAnsi="Calibri" w:cs="Calibri"/>
          <w:b w:val="0"/>
          <w:bCs w:val="0"/>
          <w:sz w:val="22"/>
          <w:szCs w:val="22"/>
        </w:rPr>
      </w:pPr>
      <w:r w:rsidRPr="00B92C2A">
        <w:rPr>
          <w:rFonts w:ascii="Calibri" w:hAnsi="Calibri" w:cs="Calibri"/>
          <w:b w:val="0"/>
          <w:bCs w:val="0"/>
          <w:sz w:val="22"/>
          <w:szCs w:val="22"/>
        </w:rPr>
        <w:t>REGON:..</w:t>
      </w:r>
      <w:r w:rsidR="0048602D" w:rsidRPr="00B92C2A">
        <w:rPr>
          <w:rFonts w:ascii="Calibri" w:hAnsi="Calibri" w:cs="Calibri"/>
          <w:b w:val="0"/>
          <w:bCs w:val="0"/>
          <w:sz w:val="22"/>
          <w:szCs w:val="22"/>
        </w:rPr>
        <w:t>...............................................................................</w:t>
      </w:r>
    </w:p>
    <w:p w14:paraId="6AF67214" w14:textId="77777777" w:rsidR="0048602D" w:rsidRPr="00B92C2A" w:rsidRDefault="00CA20B8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Nr telefonu:..</w:t>
      </w:r>
      <w:r w:rsidR="0048602D" w:rsidRPr="00B92C2A">
        <w:rPr>
          <w:rFonts w:ascii="Calibri" w:hAnsi="Calibri" w:cs="Calibri"/>
          <w:sz w:val="22"/>
          <w:szCs w:val="22"/>
        </w:rPr>
        <w:t>..........................................................................</w:t>
      </w:r>
    </w:p>
    <w:p w14:paraId="0B835AC9" w14:textId="77777777" w:rsidR="0048602D" w:rsidRPr="00B92C2A" w:rsidRDefault="005D631E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KRS</w:t>
      </w:r>
      <w:r w:rsidR="00CA20B8" w:rsidRPr="00B92C2A">
        <w:rPr>
          <w:rFonts w:ascii="Calibri" w:hAnsi="Calibri" w:cs="Calibri"/>
          <w:sz w:val="22"/>
          <w:szCs w:val="22"/>
        </w:rPr>
        <w:t>:..</w:t>
      </w:r>
      <w:r w:rsidR="0048602D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</w:p>
    <w:p w14:paraId="493E8BB0" w14:textId="77777777" w:rsidR="0048602D" w:rsidRPr="00B92C2A" w:rsidRDefault="0048602D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e</w:t>
      </w:r>
      <w:r w:rsidR="00CA20B8" w:rsidRPr="00B92C2A">
        <w:rPr>
          <w:rFonts w:ascii="Calibri" w:hAnsi="Calibri" w:cs="Calibri"/>
          <w:sz w:val="22"/>
          <w:szCs w:val="22"/>
        </w:rPr>
        <w:t>-mail:….......</w:t>
      </w: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7F81C164" w14:textId="77777777" w:rsidR="0048602D" w:rsidRPr="00B92C2A" w:rsidRDefault="00CA20B8" w:rsidP="00323D68">
      <w:pPr>
        <w:tabs>
          <w:tab w:val="num" w:pos="1068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 xml:space="preserve">3. </w:t>
      </w:r>
      <w:r w:rsidR="0048602D" w:rsidRPr="00B92C2A">
        <w:rPr>
          <w:rFonts w:ascii="Calibri" w:hAnsi="Calibri" w:cs="Calibri"/>
          <w:b/>
          <w:sz w:val="22"/>
          <w:szCs w:val="22"/>
        </w:rPr>
        <w:t xml:space="preserve">Czas trwania zamówienia </w:t>
      </w:r>
    </w:p>
    <w:p w14:paraId="2FE50D18" w14:textId="4C3F8B4B" w:rsidR="00552686" w:rsidRPr="00B92C2A" w:rsidRDefault="00552686" w:rsidP="00552686">
      <w:p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Okres realizacji zamówienia: </w:t>
      </w:r>
      <w:r w:rsidR="00A44FBB">
        <w:rPr>
          <w:rFonts w:asciiTheme="minorHAnsi" w:eastAsiaTheme="minorEastAsia" w:hAnsiTheme="minorHAnsi" w:cstheme="minorHAnsi"/>
          <w:b/>
          <w:bCs/>
          <w:sz w:val="22"/>
        </w:rPr>
        <w:t>do 20 dni od dnia zawarcia umowy</w:t>
      </w:r>
    </w:p>
    <w:p w14:paraId="01341DA0" w14:textId="77777777" w:rsidR="0048602D" w:rsidRPr="00B92C2A" w:rsidRDefault="0048602D" w:rsidP="0048602D">
      <w:pPr>
        <w:spacing w:line="36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4</w:t>
      </w:r>
      <w:r w:rsidR="00CA20B8" w:rsidRPr="00B92C2A">
        <w:rPr>
          <w:rFonts w:ascii="Calibri" w:hAnsi="Calibri" w:cs="Calibri"/>
          <w:sz w:val="22"/>
          <w:szCs w:val="22"/>
        </w:rPr>
        <w:t xml:space="preserve">. </w:t>
      </w:r>
      <w:r w:rsidRPr="00B92C2A">
        <w:rPr>
          <w:rFonts w:ascii="Calibri" w:hAnsi="Calibri" w:cs="Calibri"/>
          <w:b/>
          <w:sz w:val="22"/>
          <w:szCs w:val="22"/>
        </w:rPr>
        <w:t>Przedmiot oferty i cena oferty:</w:t>
      </w:r>
    </w:p>
    <w:p w14:paraId="476136AD" w14:textId="77777777" w:rsidR="00F6659E" w:rsidRPr="00C735AF" w:rsidRDefault="00F6659E" w:rsidP="00C735AF">
      <w:pPr>
        <w:pStyle w:val="Akapitzlist"/>
        <w:numPr>
          <w:ilvl w:val="0"/>
          <w:numId w:val="27"/>
        </w:numPr>
        <w:ind w:left="284" w:hanging="284"/>
        <w:rPr>
          <w:rFonts w:cs="Calibri"/>
        </w:rPr>
      </w:pPr>
      <w:r w:rsidRPr="00C735AF">
        <w:rPr>
          <w:rFonts w:cs="Calibri"/>
        </w:rPr>
        <w:t xml:space="preserve">Oferujmy wykonanie przedmiotu zamówienia na </w:t>
      </w:r>
      <w:r w:rsidR="00FF210A" w:rsidRPr="00C735AF">
        <w:rPr>
          <w:rFonts w:cs="Calibri"/>
        </w:rPr>
        <w:t xml:space="preserve">warunkach określonych w SWZ za </w:t>
      </w:r>
      <w:r w:rsidRPr="00C735AF">
        <w:rPr>
          <w:rFonts w:cs="Calibri"/>
        </w:rPr>
        <w:t>wynagrodzeniem całkowitym:</w:t>
      </w:r>
    </w:p>
    <w:p w14:paraId="777B637C" w14:textId="77777777" w:rsidR="00F6659E" w:rsidRPr="00B92C2A" w:rsidRDefault="00F6659E" w:rsidP="00F6659E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 </w:t>
      </w:r>
    </w:p>
    <w:p w14:paraId="53A49324" w14:textId="77777777" w:rsidR="00F45FBC" w:rsidRPr="00B92C2A" w:rsidRDefault="00F45FBC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Wartość </w:t>
      </w:r>
      <w:r w:rsidR="00F6659E" w:rsidRPr="00B92C2A">
        <w:rPr>
          <w:rFonts w:ascii="Calibri" w:hAnsi="Calibri" w:cs="Calibri"/>
          <w:sz w:val="22"/>
          <w:szCs w:val="22"/>
        </w:rPr>
        <w:t>netto:</w:t>
      </w:r>
      <w:r w:rsidR="00CA20B8" w:rsidRPr="00B92C2A">
        <w:rPr>
          <w:rFonts w:ascii="Calibri" w:hAnsi="Calibri" w:cs="Calibri"/>
          <w:sz w:val="22"/>
          <w:szCs w:val="22"/>
        </w:rPr>
        <w:t>…</w:t>
      </w:r>
      <w:r w:rsidR="00F6659E" w:rsidRPr="00B92C2A">
        <w:rPr>
          <w:rFonts w:ascii="Calibri" w:hAnsi="Calibri" w:cs="Calibri"/>
          <w:sz w:val="22"/>
          <w:szCs w:val="22"/>
        </w:rPr>
        <w:t>................</w:t>
      </w:r>
      <w:r w:rsidRPr="00B92C2A">
        <w:rPr>
          <w:rFonts w:ascii="Calibri" w:hAnsi="Calibri" w:cs="Calibri"/>
          <w:sz w:val="22"/>
          <w:szCs w:val="22"/>
        </w:rPr>
        <w:t>.............</w:t>
      </w:r>
      <w:r w:rsidR="00F6659E" w:rsidRPr="00B92C2A">
        <w:rPr>
          <w:rFonts w:ascii="Calibri" w:hAnsi="Calibri" w:cs="Calibri"/>
          <w:sz w:val="22"/>
          <w:szCs w:val="22"/>
        </w:rPr>
        <w:t>.......</w:t>
      </w:r>
      <w:r w:rsidR="00CA20B8" w:rsidRPr="00B92C2A">
        <w:rPr>
          <w:rFonts w:ascii="Calibri" w:hAnsi="Calibri" w:cs="Calibri"/>
          <w:sz w:val="22"/>
          <w:szCs w:val="22"/>
        </w:rPr>
        <w:t>........PLN</w:t>
      </w:r>
    </w:p>
    <w:p w14:paraId="6BADB919" w14:textId="77777777" w:rsidR="00F6659E" w:rsidRPr="00B92C2A" w:rsidRDefault="00CA20B8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słownie:</w:t>
      </w:r>
      <w:r w:rsidR="00F6659E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</w:t>
      </w:r>
    </w:p>
    <w:p w14:paraId="02A2D8F1" w14:textId="77777777" w:rsidR="00F45FBC" w:rsidRPr="00B92C2A" w:rsidRDefault="00F45FBC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Wartość </w:t>
      </w:r>
      <w:r w:rsidR="00CA20B8" w:rsidRPr="00B92C2A">
        <w:rPr>
          <w:rFonts w:ascii="Calibri" w:hAnsi="Calibri" w:cs="Calibri"/>
          <w:sz w:val="22"/>
          <w:szCs w:val="22"/>
        </w:rPr>
        <w:t>brutto:</w:t>
      </w:r>
      <w:r w:rsidR="00F6659E" w:rsidRPr="00B92C2A">
        <w:rPr>
          <w:rFonts w:ascii="Calibri" w:hAnsi="Calibri" w:cs="Calibri"/>
          <w:sz w:val="22"/>
          <w:szCs w:val="22"/>
        </w:rPr>
        <w:t>..................</w:t>
      </w:r>
      <w:r w:rsidRPr="00B92C2A">
        <w:rPr>
          <w:rFonts w:ascii="Calibri" w:hAnsi="Calibri" w:cs="Calibri"/>
          <w:sz w:val="22"/>
          <w:szCs w:val="22"/>
        </w:rPr>
        <w:t>...................</w:t>
      </w:r>
      <w:r w:rsidR="00F6659E" w:rsidRPr="00B92C2A">
        <w:rPr>
          <w:rFonts w:ascii="Calibri" w:hAnsi="Calibri" w:cs="Calibri"/>
          <w:sz w:val="22"/>
          <w:szCs w:val="22"/>
        </w:rPr>
        <w:t>.....P</w:t>
      </w:r>
      <w:r w:rsidR="00CA20B8" w:rsidRPr="00B92C2A">
        <w:rPr>
          <w:rFonts w:ascii="Calibri" w:hAnsi="Calibri" w:cs="Calibri"/>
          <w:sz w:val="22"/>
          <w:szCs w:val="22"/>
        </w:rPr>
        <w:t>LN</w:t>
      </w:r>
    </w:p>
    <w:p w14:paraId="3C69358C" w14:textId="77777777" w:rsidR="00F6659E" w:rsidRPr="00B92C2A" w:rsidRDefault="00CA20B8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słownie:</w:t>
      </w:r>
      <w:r w:rsidR="00F6659E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</w:t>
      </w:r>
    </w:p>
    <w:p w14:paraId="2B3804D8" w14:textId="77777777" w:rsidR="00F45FBC" w:rsidRPr="00B92C2A" w:rsidRDefault="00F6659E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w tym podatek VAT w wysokości: ………%  w kwocie ......................... </w:t>
      </w:r>
      <w:r w:rsidR="00F45FBC" w:rsidRPr="00B92C2A">
        <w:rPr>
          <w:rFonts w:ascii="Calibri" w:hAnsi="Calibri" w:cs="Calibri"/>
          <w:sz w:val="22"/>
          <w:szCs w:val="22"/>
        </w:rPr>
        <w:t>PLN</w:t>
      </w:r>
    </w:p>
    <w:p w14:paraId="1F1E99CE" w14:textId="77777777" w:rsidR="00CA23EB" w:rsidRPr="00B92C2A" w:rsidRDefault="00624D5C" w:rsidP="004E7FFD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zgodnie z poniższą tabelą:</w:t>
      </w: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134"/>
        <w:gridCol w:w="1559"/>
        <w:gridCol w:w="1701"/>
        <w:gridCol w:w="992"/>
        <w:gridCol w:w="1843"/>
      </w:tblGrid>
      <w:tr w:rsidR="00CA23EB" w:rsidRPr="00B92C2A" w14:paraId="791ED941" w14:textId="77777777" w:rsidTr="007B60B8">
        <w:trPr>
          <w:trHeight w:val="824"/>
        </w:trPr>
        <w:tc>
          <w:tcPr>
            <w:tcW w:w="709" w:type="dxa"/>
          </w:tcPr>
          <w:p w14:paraId="73FF2450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2C2A">
              <w:rPr>
                <w:rFonts w:ascii="Calibri" w:hAnsi="Calibri" w:cs="Calibri"/>
                <w:b/>
                <w:sz w:val="22"/>
                <w:szCs w:val="22"/>
              </w:rPr>
              <w:br/>
              <w:t>Lp.</w:t>
            </w:r>
          </w:p>
        </w:tc>
        <w:tc>
          <w:tcPr>
            <w:tcW w:w="2694" w:type="dxa"/>
          </w:tcPr>
          <w:p w14:paraId="1E20FEE9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2DFEF35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Asortyment</w:t>
            </w:r>
          </w:p>
        </w:tc>
        <w:tc>
          <w:tcPr>
            <w:tcW w:w="1134" w:type="dxa"/>
          </w:tcPr>
          <w:p w14:paraId="13E8B7CC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1DFC42E" w14:textId="77777777" w:rsidR="00CA23EB" w:rsidRPr="00B92C2A" w:rsidRDefault="00896880" w:rsidP="00CA23EB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  <w:r w:rsidR="00CA23EB" w:rsidRPr="00B92C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lość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szt.</w:t>
            </w:r>
          </w:p>
        </w:tc>
        <w:tc>
          <w:tcPr>
            <w:tcW w:w="1559" w:type="dxa"/>
          </w:tcPr>
          <w:p w14:paraId="607605F4" w14:textId="77777777" w:rsidR="00CA23EB" w:rsidRPr="00B92C2A" w:rsidRDefault="00CA23EB" w:rsidP="0025723C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2C2A"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 w złotych</w:t>
            </w:r>
          </w:p>
        </w:tc>
        <w:tc>
          <w:tcPr>
            <w:tcW w:w="1701" w:type="dxa"/>
          </w:tcPr>
          <w:p w14:paraId="2ACF5B67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Wartość netto </w:t>
            </w:r>
          </w:p>
          <w:p w14:paraId="6FF23843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w złotych</w:t>
            </w:r>
          </w:p>
          <w:p w14:paraId="3A6544DF" w14:textId="77777777" w:rsidR="00CA23EB" w:rsidRPr="00B92C2A" w:rsidRDefault="00CA23EB" w:rsidP="00CA23EB">
            <w:pPr>
              <w:pStyle w:val="Nagwek1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5A0FF374" w14:textId="77777777" w:rsidR="00CA23EB" w:rsidRPr="00B92C2A" w:rsidRDefault="00CA23EB" w:rsidP="00CA23EB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Podatek VAT </w:t>
            </w:r>
            <w:r w:rsidRPr="00B92C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w %</w:t>
            </w:r>
          </w:p>
        </w:tc>
        <w:tc>
          <w:tcPr>
            <w:tcW w:w="1843" w:type="dxa"/>
          </w:tcPr>
          <w:p w14:paraId="30FB9E2E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Wartość brutto</w:t>
            </w: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br/>
              <w:t xml:space="preserve"> w złotych</w:t>
            </w:r>
          </w:p>
          <w:p w14:paraId="3FF019E9" w14:textId="77777777" w:rsidR="00CA23EB" w:rsidRPr="00B92C2A" w:rsidRDefault="00CA23EB" w:rsidP="00CA23EB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CA23EB" w:rsidRPr="00B92C2A" w14:paraId="740C3A51" w14:textId="77777777" w:rsidTr="007B60B8">
        <w:trPr>
          <w:cantSplit/>
        </w:trPr>
        <w:tc>
          <w:tcPr>
            <w:tcW w:w="709" w:type="dxa"/>
            <w:vAlign w:val="center"/>
          </w:tcPr>
          <w:p w14:paraId="2F819C1C" w14:textId="77777777" w:rsidR="00CA23EB" w:rsidRPr="004126E5" w:rsidRDefault="00CA23EB" w:rsidP="007B60B8">
            <w:pPr>
              <w:ind w:left="3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14:paraId="1A4E9DA4" w14:textId="523A7B4F" w:rsidR="00CA23EB" w:rsidRPr="004126E5" w:rsidRDefault="004B4E03" w:rsidP="007B60B8">
            <w:pPr>
              <w:tabs>
                <w:tab w:val="left" w:pos="2205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eastAsia="Times" w:hAnsiTheme="minorHAnsi" w:cstheme="minorHAnsi"/>
                <w:b/>
                <w:sz w:val="22"/>
                <w:szCs w:val="22"/>
              </w:rPr>
              <w:t>Kamizelka ochronna KR1/SP1</w:t>
            </w:r>
          </w:p>
        </w:tc>
        <w:tc>
          <w:tcPr>
            <w:tcW w:w="1134" w:type="dxa"/>
            <w:vAlign w:val="center"/>
          </w:tcPr>
          <w:p w14:paraId="55024A49" w14:textId="11DBE827" w:rsidR="00CA23EB" w:rsidRPr="004126E5" w:rsidRDefault="004B4E03" w:rsidP="007B60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4126E5" w:rsidRPr="004126E5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5E72F3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53E8A4B7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03E44A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3599C42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FCC84B7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5BEF" w:rsidRPr="00B92C2A" w14:paraId="103F5126" w14:textId="77777777" w:rsidTr="007B60B8">
        <w:trPr>
          <w:cantSplit/>
          <w:trHeight w:val="397"/>
        </w:trPr>
        <w:tc>
          <w:tcPr>
            <w:tcW w:w="6096" w:type="dxa"/>
            <w:gridSpan w:val="4"/>
            <w:vAlign w:val="center"/>
          </w:tcPr>
          <w:p w14:paraId="7B94BC37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2C2A"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  <w:r w:rsidR="00F45FBC" w:rsidRPr="00B92C2A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14:paraId="140572CF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012272C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37590C3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818DD25" w14:textId="77777777" w:rsidR="007B60B8" w:rsidRPr="00B92C2A" w:rsidRDefault="007B60B8" w:rsidP="002E0B98">
      <w:pPr>
        <w:pStyle w:val="Tekstpodstawowy2"/>
        <w:spacing w:line="300" w:lineRule="atLeast"/>
        <w:jc w:val="left"/>
        <w:rPr>
          <w:rFonts w:ascii="Calibri" w:hAnsi="Calibri" w:cs="Calibri"/>
          <w:sz w:val="22"/>
          <w:szCs w:val="22"/>
        </w:rPr>
      </w:pPr>
    </w:p>
    <w:p w14:paraId="50353F71" w14:textId="69A6C3AC" w:rsidR="00A705D1" w:rsidRPr="006670D5" w:rsidRDefault="00C735AF" w:rsidP="00C735AF">
      <w:pPr>
        <w:pStyle w:val="Tekstpodstawowy2"/>
        <w:numPr>
          <w:ilvl w:val="0"/>
          <w:numId w:val="27"/>
        </w:numPr>
        <w:spacing w:line="300" w:lineRule="atLeast"/>
        <w:ind w:left="284" w:hanging="284"/>
        <w:jc w:val="left"/>
        <w:rPr>
          <w:rFonts w:ascii="Calibri" w:hAnsi="Calibri" w:cs="Calibri"/>
          <w:bCs/>
          <w:sz w:val="22"/>
          <w:szCs w:val="22"/>
        </w:rPr>
      </w:pPr>
      <w:r>
        <w:rPr>
          <w:rFonts w:ascii="Verdana" w:hAnsi="Verdana"/>
          <w:sz w:val="18"/>
          <w:szCs w:val="18"/>
          <w:lang w:eastAsia="ar-SA"/>
        </w:rPr>
        <w:t xml:space="preserve">Oferowany okres </w:t>
      </w:r>
      <w:r w:rsidR="004B4E03">
        <w:rPr>
          <w:rFonts w:asciiTheme="minorHAnsi" w:hAnsiTheme="minorHAnsi" w:cstheme="minorHAnsi"/>
          <w:b/>
          <w:sz w:val="22"/>
        </w:rPr>
        <w:t xml:space="preserve">gwarancji na parametry ochronne kamizelki </w:t>
      </w:r>
      <w:r w:rsidR="004B4E03" w:rsidRPr="00065485">
        <w:rPr>
          <w:rFonts w:asciiTheme="minorHAnsi" w:hAnsiTheme="minorHAnsi" w:cstheme="minorHAnsi"/>
          <w:b/>
          <w:sz w:val="22"/>
        </w:rPr>
        <w:t>(G</w:t>
      </w:r>
      <w:r w:rsidR="004B4E03">
        <w:rPr>
          <w:rFonts w:asciiTheme="minorHAnsi" w:hAnsiTheme="minorHAnsi" w:cstheme="minorHAnsi"/>
          <w:b/>
          <w:sz w:val="22"/>
        </w:rPr>
        <w:t>PO)</w:t>
      </w:r>
      <w:r w:rsidR="00A705D1" w:rsidRPr="00A705D1">
        <w:t xml:space="preserve"> </w:t>
      </w:r>
      <w:r w:rsidR="00A705D1" w:rsidRPr="006670D5">
        <w:rPr>
          <w:rFonts w:asciiTheme="minorHAnsi" w:hAnsiTheme="minorHAnsi" w:cstheme="minorHAnsi"/>
          <w:bCs/>
          <w:sz w:val="22"/>
        </w:rPr>
        <w:t xml:space="preserve">(zaznaczyć znakiem X właściwy kwadrat) </w:t>
      </w:r>
      <w:r w:rsidRPr="00A705D1">
        <w:rPr>
          <w:rFonts w:ascii="Verdana" w:hAnsi="Verdana"/>
          <w:bCs/>
          <w:sz w:val="18"/>
          <w:szCs w:val="18"/>
          <w:lang w:eastAsia="ar-SA"/>
        </w:rPr>
        <w:t>:</w:t>
      </w:r>
    </w:p>
    <w:p w14:paraId="1B59EB47" w14:textId="649F3126" w:rsidR="00A705D1" w:rsidRPr="00A705D1" w:rsidRDefault="00000000" w:rsidP="00A705D1">
      <w:pPr>
        <w:autoSpaceDE w:val="0"/>
        <w:autoSpaceDN w:val="0"/>
        <w:adjustRightInd w:val="0"/>
        <w:spacing w:line="276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="Calibri" w:eastAsia="Calibri" w:hAnsi="Calibri" w:cs="Calibri"/>
            <w:b/>
            <w:sz w:val="22"/>
            <w:szCs w:val="22"/>
          </w:rPr>
          <w:id w:val="-410784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05D1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A705D1" w:rsidRPr="00A705D1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A705D1" w:rsidRPr="00A705D1">
        <w:rPr>
          <w:rFonts w:ascii="Calibri" w:eastAsia="Calibri" w:hAnsi="Calibri" w:cs="Calibri"/>
          <w:b/>
          <w:sz w:val="22"/>
          <w:szCs w:val="22"/>
        </w:rPr>
        <w:tab/>
      </w:r>
      <w:r w:rsidR="00A705D1">
        <w:rPr>
          <w:rFonts w:ascii="Calibri" w:eastAsia="Calibri" w:hAnsi="Calibri" w:cs="Calibri"/>
          <w:b/>
          <w:sz w:val="22"/>
          <w:szCs w:val="22"/>
        </w:rPr>
        <w:t>24 miesiące</w:t>
      </w:r>
    </w:p>
    <w:p w14:paraId="63A3C1CE" w14:textId="62076B2A" w:rsidR="00A705D1" w:rsidRDefault="00000000" w:rsidP="00A705D1">
      <w:pPr>
        <w:autoSpaceDE w:val="0"/>
        <w:autoSpaceDN w:val="0"/>
        <w:adjustRightInd w:val="0"/>
        <w:spacing w:line="276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="Calibri" w:eastAsia="Calibri" w:hAnsi="Calibri" w:cs="Calibri"/>
            <w:b/>
            <w:sz w:val="22"/>
            <w:szCs w:val="22"/>
          </w:rPr>
          <w:id w:val="1245458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05D1" w:rsidRPr="00A705D1">
            <w:rPr>
              <w:rFonts w:ascii="Segoe UI Symbol" w:eastAsia="Calibri" w:hAnsi="Segoe UI Symbol" w:cs="Segoe UI Symbol"/>
              <w:b/>
              <w:sz w:val="22"/>
              <w:szCs w:val="22"/>
            </w:rPr>
            <w:t>☐</w:t>
          </w:r>
        </w:sdtContent>
      </w:sdt>
      <w:r w:rsidR="00A705D1" w:rsidRPr="00A705D1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A705D1" w:rsidRPr="00A705D1">
        <w:rPr>
          <w:rFonts w:ascii="Calibri" w:eastAsia="Calibri" w:hAnsi="Calibri" w:cs="Calibri"/>
          <w:b/>
          <w:sz w:val="22"/>
          <w:szCs w:val="22"/>
        </w:rPr>
        <w:tab/>
      </w:r>
      <w:r w:rsidR="00A705D1">
        <w:rPr>
          <w:rFonts w:ascii="Calibri" w:eastAsia="Calibri" w:hAnsi="Calibri" w:cs="Calibri"/>
          <w:b/>
          <w:sz w:val="22"/>
          <w:szCs w:val="22"/>
        </w:rPr>
        <w:t>36 miesięcy</w:t>
      </w:r>
    </w:p>
    <w:p w14:paraId="0D91FA74" w14:textId="5372F63C" w:rsidR="00062B32" w:rsidRPr="00A705D1" w:rsidRDefault="00000000" w:rsidP="00062B32">
      <w:pPr>
        <w:autoSpaceDE w:val="0"/>
        <w:autoSpaceDN w:val="0"/>
        <w:adjustRightInd w:val="0"/>
        <w:spacing w:line="276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="Calibri" w:eastAsia="Calibri" w:hAnsi="Calibri" w:cs="Calibri"/>
            <w:b/>
            <w:sz w:val="22"/>
            <w:szCs w:val="22"/>
          </w:rPr>
          <w:id w:val="1824692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2B32" w:rsidRPr="00A705D1">
            <w:rPr>
              <w:rFonts w:ascii="Segoe UI Symbol" w:eastAsia="Calibri" w:hAnsi="Segoe UI Symbol" w:cs="Segoe UI Symbol"/>
              <w:b/>
              <w:sz w:val="22"/>
              <w:szCs w:val="22"/>
            </w:rPr>
            <w:t>☐</w:t>
          </w:r>
        </w:sdtContent>
      </w:sdt>
      <w:r w:rsidR="00062B32" w:rsidRPr="00A705D1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062B32" w:rsidRPr="00A705D1">
        <w:rPr>
          <w:rFonts w:ascii="Calibri" w:eastAsia="Calibri" w:hAnsi="Calibri" w:cs="Calibri"/>
          <w:b/>
          <w:sz w:val="22"/>
          <w:szCs w:val="22"/>
        </w:rPr>
        <w:tab/>
      </w:r>
      <w:r w:rsidR="00062B32">
        <w:rPr>
          <w:rFonts w:ascii="Calibri" w:eastAsia="Calibri" w:hAnsi="Calibri" w:cs="Calibri"/>
          <w:b/>
          <w:sz w:val="22"/>
          <w:szCs w:val="22"/>
        </w:rPr>
        <w:t>48 miesięcy</w:t>
      </w:r>
    </w:p>
    <w:p w14:paraId="1C4EF2D3" w14:textId="22B46884" w:rsidR="00A705D1" w:rsidRPr="00A705D1" w:rsidRDefault="00000000" w:rsidP="00A705D1">
      <w:pPr>
        <w:autoSpaceDE w:val="0"/>
        <w:autoSpaceDN w:val="0"/>
        <w:adjustRightInd w:val="0"/>
        <w:spacing w:line="276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="Calibri" w:eastAsia="Calibri" w:hAnsi="Calibri" w:cs="Calibri"/>
            <w:b/>
            <w:sz w:val="22"/>
            <w:szCs w:val="22"/>
          </w:rPr>
          <w:id w:val="688801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05D1" w:rsidRPr="00A705D1">
            <w:rPr>
              <w:rFonts w:ascii="Segoe UI Symbol" w:eastAsia="Calibri" w:hAnsi="Segoe UI Symbol" w:cs="Segoe UI Symbol"/>
              <w:b/>
              <w:sz w:val="22"/>
              <w:szCs w:val="22"/>
            </w:rPr>
            <w:t>☐</w:t>
          </w:r>
        </w:sdtContent>
      </w:sdt>
      <w:r w:rsidR="00A705D1" w:rsidRPr="00A705D1">
        <w:rPr>
          <w:rFonts w:ascii="Calibri" w:eastAsia="Calibri" w:hAnsi="Calibri" w:cs="Calibri"/>
          <w:b/>
          <w:sz w:val="22"/>
          <w:szCs w:val="22"/>
        </w:rPr>
        <w:tab/>
      </w:r>
      <w:r w:rsidR="00A705D1">
        <w:rPr>
          <w:rFonts w:ascii="Calibri" w:eastAsia="Calibri" w:hAnsi="Calibri" w:cs="Calibri"/>
          <w:b/>
          <w:sz w:val="22"/>
          <w:szCs w:val="22"/>
        </w:rPr>
        <w:t>60 miesięcy</w:t>
      </w:r>
    </w:p>
    <w:p w14:paraId="1BC64D37" w14:textId="59262B2A" w:rsidR="00A705D1" w:rsidRPr="00A705D1" w:rsidRDefault="00A705D1" w:rsidP="00A705D1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rPr>
          <w:rFonts w:ascii="Calibri" w:eastAsia="Calibri" w:hAnsi="Calibri" w:cs="Calibri"/>
          <w:bCs/>
          <w:sz w:val="22"/>
          <w:szCs w:val="22"/>
        </w:rPr>
      </w:pPr>
      <w:r w:rsidRPr="00A705D1">
        <w:rPr>
          <w:rFonts w:ascii="Calibri" w:eastAsia="Calibri" w:hAnsi="Calibri" w:cs="Calibri"/>
          <w:bCs/>
          <w:sz w:val="22"/>
          <w:szCs w:val="22"/>
        </w:rPr>
        <w:t xml:space="preserve">licząc od daty odbioru </w:t>
      </w:r>
      <w:r>
        <w:rPr>
          <w:rFonts w:ascii="Calibri" w:eastAsia="Calibri" w:hAnsi="Calibri" w:cs="Calibri"/>
          <w:bCs/>
          <w:sz w:val="22"/>
          <w:szCs w:val="22"/>
        </w:rPr>
        <w:t>dostawy</w:t>
      </w:r>
      <w:r w:rsidRPr="00A705D1">
        <w:rPr>
          <w:rFonts w:ascii="Calibri" w:eastAsia="Calibri" w:hAnsi="Calibri" w:cs="Calibri"/>
          <w:bCs/>
          <w:sz w:val="22"/>
          <w:szCs w:val="22"/>
        </w:rPr>
        <w:t>.</w:t>
      </w:r>
    </w:p>
    <w:p w14:paraId="262AC98E" w14:textId="77777777" w:rsidR="00925E95" w:rsidRDefault="00925E95" w:rsidP="002E0B98">
      <w:pPr>
        <w:pStyle w:val="Tekstpodstawowy2"/>
        <w:spacing w:line="30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52830468" w14:textId="77777777" w:rsidR="002E0B98" w:rsidRPr="00B92C2A" w:rsidRDefault="004126E5" w:rsidP="002E0B98">
      <w:pPr>
        <w:pStyle w:val="Tekstpodstawowy2"/>
        <w:spacing w:line="30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</w:t>
      </w:r>
      <w:r w:rsidR="002E0B98" w:rsidRPr="00B92C2A">
        <w:rPr>
          <w:rFonts w:ascii="Calibri" w:hAnsi="Calibri" w:cs="Calibri"/>
          <w:b/>
          <w:bCs/>
          <w:sz w:val="22"/>
          <w:szCs w:val="22"/>
        </w:rPr>
        <w:t>Termin płatności</w:t>
      </w:r>
      <w:r w:rsidR="00250FE2" w:rsidRPr="00B92C2A">
        <w:rPr>
          <w:rFonts w:ascii="Calibri" w:hAnsi="Calibri" w:cs="Calibri"/>
          <w:b/>
          <w:bCs/>
          <w:sz w:val="22"/>
          <w:szCs w:val="22"/>
        </w:rPr>
        <w:t>.</w:t>
      </w:r>
    </w:p>
    <w:p w14:paraId="074CEFFD" w14:textId="1D5CB212" w:rsidR="00925E95" w:rsidRDefault="004126E5" w:rsidP="00925E95">
      <w:pPr>
        <w:pStyle w:val="Tekstpodstawowy2"/>
        <w:spacing w:line="300" w:lineRule="atLeas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Akceptujemy 30 dniowy</w:t>
      </w:r>
      <w:r w:rsidR="002E0B98" w:rsidRPr="00B92C2A">
        <w:rPr>
          <w:rFonts w:ascii="Calibri" w:hAnsi="Calibri" w:cs="Calibri"/>
          <w:bCs/>
          <w:sz w:val="22"/>
          <w:szCs w:val="22"/>
        </w:rPr>
        <w:t xml:space="preserve"> termin płat</w:t>
      </w:r>
      <w:r>
        <w:rPr>
          <w:rFonts w:ascii="Calibri" w:hAnsi="Calibri" w:cs="Calibri"/>
          <w:bCs/>
          <w:sz w:val="22"/>
          <w:szCs w:val="22"/>
        </w:rPr>
        <w:t xml:space="preserve">ności za dostawę </w:t>
      </w:r>
      <w:r w:rsidR="002E0B98" w:rsidRPr="00B92C2A">
        <w:rPr>
          <w:rFonts w:ascii="Calibri" w:hAnsi="Calibri" w:cs="Calibri"/>
          <w:bCs/>
          <w:sz w:val="22"/>
          <w:szCs w:val="22"/>
        </w:rPr>
        <w:t>przedmiotu zamówienia, licząc od</w:t>
      </w:r>
      <w:r w:rsidR="001B011A" w:rsidRPr="001B011A">
        <w:rPr>
          <w:rFonts w:ascii="Calibri" w:hAnsi="Calibri" w:cs="Calibri"/>
          <w:bCs/>
          <w:sz w:val="22"/>
          <w:szCs w:val="22"/>
        </w:rPr>
        <w:t xml:space="preserve"> daty doręczenia do siedziby Zamawiającego prawidłowo wystawionej faktury</w:t>
      </w:r>
      <w:r w:rsidR="002E0B98" w:rsidRPr="00B92C2A">
        <w:rPr>
          <w:rFonts w:ascii="Calibri" w:hAnsi="Calibri" w:cs="Calibri"/>
          <w:bCs/>
          <w:sz w:val="22"/>
          <w:szCs w:val="22"/>
        </w:rPr>
        <w:t>.</w:t>
      </w:r>
    </w:p>
    <w:p w14:paraId="2D9F6719" w14:textId="77777777" w:rsidR="00925E95" w:rsidRPr="00925E95" w:rsidRDefault="00925E95" w:rsidP="00925E95">
      <w:pPr>
        <w:pStyle w:val="Tekstpodstawowy2"/>
        <w:spacing w:line="300" w:lineRule="atLeast"/>
        <w:rPr>
          <w:rFonts w:ascii="Calibri" w:hAnsi="Calibri" w:cs="Calibri"/>
          <w:bCs/>
          <w:sz w:val="22"/>
          <w:szCs w:val="22"/>
        </w:rPr>
      </w:pPr>
    </w:p>
    <w:p w14:paraId="5742E7AC" w14:textId="77777777" w:rsidR="0048602D" w:rsidRPr="00B92C2A" w:rsidRDefault="0048602D" w:rsidP="00216748">
      <w:pPr>
        <w:pStyle w:val="Tekstpodstawowy2"/>
        <w:numPr>
          <w:ilvl w:val="0"/>
          <w:numId w:val="23"/>
        </w:numPr>
        <w:tabs>
          <w:tab w:val="left" w:pos="142"/>
        </w:tabs>
        <w:ind w:left="284" w:hanging="284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Oświadczenia.</w:t>
      </w:r>
    </w:p>
    <w:p w14:paraId="3CBE972A" w14:textId="77777777" w:rsidR="004126E5" w:rsidRPr="00216748" w:rsidRDefault="0048602D" w:rsidP="00216748">
      <w:pPr>
        <w:pStyle w:val="Tekstpodstawowy2"/>
        <w:tabs>
          <w:tab w:val="left" w:pos="284"/>
        </w:tabs>
        <w:ind w:left="284" w:hanging="284"/>
        <w:rPr>
          <w:rFonts w:ascii="Calibri" w:eastAsia="Times New Roman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Niniejszym oświadczamy, że:</w:t>
      </w:r>
    </w:p>
    <w:p w14:paraId="76B9EC63" w14:textId="77777777" w:rsidR="00216748" w:rsidRPr="00216748" w:rsidRDefault="00216748" w:rsidP="00216748">
      <w:pPr>
        <w:pStyle w:val="Akapitzlist"/>
        <w:tabs>
          <w:tab w:val="left" w:pos="284"/>
        </w:tabs>
        <w:spacing w:after="0" w:line="240" w:lineRule="auto"/>
        <w:ind w:left="360"/>
        <w:contextualSpacing w:val="0"/>
        <w:jc w:val="both"/>
        <w:rPr>
          <w:rFonts w:eastAsia="Times New Roman" w:cs="Calibri"/>
          <w:vanish/>
          <w:lang w:eastAsia="pl-PL"/>
        </w:rPr>
      </w:pPr>
    </w:p>
    <w:p w14:paraId="55AE92C4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Zapoznaliśmy się z dokumentami niniejszego postępowania.</w:t>
      </w:r>
    </w:p>
    <w:p w14:paraId="25414C56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Do przedmiotowych dokumentów w tym zwłaszc</w:t>
      </w:r>
      <w:r w:rsidR="004126E5" w:rsidRPr="00B878CD">
        <w:rPr>
          <w:rFonts w:ascii="Calibri" w:hAnsi="Calibri" w:cs="Calibri"/>
          <w:sz w:val="22"/>
          <w:szCs w:val="22"/>
        </w:rPr>
        <w:t>za do projektu</w:t>
      </w:r>
      <w:r w:rsidR="00CA20B8" w:rsidRPr="00B878CD">
        <w:rPr>
          <w:rFonts w:ascii="Calibri" w:hAnsi="Calibri" w:cs="Calibri"/>
          <w:sz w:val="22"/>
          <w:szCs w:val="22"/>
        </w:rPr>
        <w:t xml:space="preserve"> umowy, nie wnosimy </w:t>
      </w:r>
      <w:r w:rsidRPr="00B878CD">
        <w:rPr>
          <w:rFonts w:ascii="Calibri" w:hAnsi="Calibri" w:cs="Calibri"/>
          <w:sz w:val="22"/>
          <w:szCs w:val="22"/>
        </w:rPr>
        <w:t>żadnych zastrzeżeń i akceptujemy w pełni.</w:t>
      </w:r>
    </w:p>
    <w:p w14:paraId="551A3EA1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W przypadku wyboru naszej oferty zobowiązujemy się do zrealizowania przedmiotu</w:t>
      </w:r>
      <w:r w:rsidR="00CA20B8" w:rsidRPr="00B878CD">
        <w:rPr>
          <w:rFonts w:ascii="Calibri" w:hAnsi="Calibri" w:cs="Calibri"/>
          <w:sz w:val="22"/>
          <w:szCs w:val="22"/>
        </w:rPr>
        <w:t xml:space="preserve"> </w:t>
      </w:r>
      <w:r w:rsidRPr="00B878CD">
        <w:rPr>
          <w:rFonts w:ascii="Calibri" w:hAnsi="Calibri" w:cs="Calibri"/>
          <w:sz w:val="22"/>
          <w:szCs w:val="22"/>
        </w:rPr>
        <w:t>zamówienia zgodnie z warunkami zapisanymi w Specyfikacji</w:t>
      </w:r>
      <w:r w:rsidR="007C691B" w:rsidRPr="00B878CD">
        <w:rPr>
          <w:rFonts w:ascii="Calibri" w:hAnsi="Calibri" w:cs="Calibri"/>
          <w:sz w:val="22"/>
          <w:szCs w:val="22"/>
        </w:rPr>
        <w:t xml:space="preserve"> </w:t>
      </w:r>
      <w:r w:rsidRPr="00B878CD">
        <w:rPr>
          <w:rFonts w:ascii="Calibri" w:hAnsi="Calibri" w:cs="Calibri"/>
          <w:sz w:val="22"/>
          <w:szCs w:val="22"/>
        </w:rPr>
        <w:t>Warunków</w:t>
      </w:r>
      <w:r w:rsidR="00CA20B8" w:rsidRPr="00B878CD">
        <w:rPr>
          <w:rFonts w:ascii="Calibri" w:hAnsi="Calibri" w:cs="Calibri"/>
          <w:sz w:val="22"/>
          <w:szCs w:val="22"/>
        </w:rPr>
        <w:t xml:space="preserve"> </w:t>
      </w:r>
      <w:r w:rsidRPr="00B878CD">
        <w:rPr>
          <w:rFonts w:ascii="Calibri" w:hAnsi="Calibri" w:cs="Calibri"/>
          <w:sz w:val="22"/>
          <w:szCs w:val="22"/>
        </w:rPr>
        <w:t>Zamówienia oraz w zawartej umowie.</w:t>
      </w:r>
    </w:p>
    <w:p w14:paraId="6AE199F3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W przypadku wyboru naszej oferty zobowiązujemy się do zawarcia umowy w miejscu</w:t>
      </w:r>
      <w:r w:rsidR="00FF210A" w:rsidRPr="00B878CD">
        <w:rPr>
          <w:rFonts w:ascii="Calibri" w:hAnsi="Calibri" w:cs="Calibri"/>
          <w:sz w:val="22"/>
          <w:szCs w:val="22"/>
        </w:rPr>
        <w:br/>
      </w:r>
      <w:r w:rsidRPr="00B878CD">
        <w:rPr>
          <w:rFonts w:ascii="Calibri" w:hAnsi="Calibri" w:cs="Calibri"/>
          <w:sz w:val="22"/>
          <w:szCs w:val="22"/>
        </w:rPr>
        <w:t>i terminie</w:t>
      </w:r>
      <w:r w:rsidR="00B878CD" w:rsidRPr="00B878CD">
        <w:rPr>
          <w:rFonts w:ascii="Calibri" w:hAnsi="Calibri" w:cs="Calibri"/>
          <w:sz w:val="22"/>
          <w:szCs w:val="22"/>
        </w:rPr>
        <w:t xml:space="preserve"> określonym przez zamawiającego.</w:t>
      </w:r>
    </w:p>
    <w:p w14:paraId="6BDBFBF5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Uważ</w:t>
      </w:r>
      <w:r w:rsidR="00B878CD" w:rsidRPr="00B878CD">
        <w:rPr>
          <w:rFonts w:ascii="Calibri" w:hAnsi="Calibri" w:cs="Calibri"/>
          <w:sz w:val="22"/>
          <w:szCs w:val="22"/>
        </w:rPr>
        <w:t xml:space="preserve">amy się za związanych </w:t>
      </w:r>
      <w:r w:rsidRPr="00B878CD">
        <w:rPr>
          <w:rFonts w:ascii="Calibri" w:hAnsi="Calibri" w:cs="Calibri"/>
          <w:sz w:val="22"/>
          <w:szCs w:val="22"/>
        </w:rPr>
        <w:t xml:space="preserve">ofertą </w:t>
      </w:r>
      <w:r w:rsidR="007C691B" w:rsidRPr="00B878CD">
        <w:rPr>
          <w:rFonts w:ascii="Calibri" w:hAnsi="Calibri" w:cs="Calibri"/>
          <w:sz w:val="22"/>
          <w:szCs w:val="22"/>
        </w:rPr>
        <w:t xml:space="preserve">do </w:t>
      </w:r>
      <w:r w:rsidR="00B878CD" w:rsidRPr="00B878CD">
        <w:rPr>
          <w:rFonts w:ascii="Calibri" w:hAnsi="Calibri" w:cs="Calibri"/>
          <w:sz w:val="22"/>
          <w:szCs w:val="22"/>
        </w:rPr>
        <w:t>terminu określonego w Rozdziale XI SWZ.</w:t>
      </w:r>
    </w:p>
    <w:p w14:paraId="715DC96E" w14:textId="77777777" w:rsidR="0031231B" w:rsidRDefault="0031231B" w:rsidP="00896880">
      <w:pPr>
        <w:pStyle w:val="Tekstpodstawowy2"/>
        <w:numPr>
          <w:ilvl w:val="0"/>
          <w:numId w:val="26"/>
        </w:numPr>
        <w:tabs>
          <w:tab w:val="left" w:pos="284"/>
        </w:tabs>
        <w:spacing w:after="120"/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Oświadczam, że jesteśmy (właściwe zaznaczyć znakiem X – jeśli dotyczy):</w:t>
      </w:r>
    </w:p>
    <w:p w14:paraId="360582AA" w14:textId="77777777" w:rsidR="00B878CD" w:rsidRPr="00B878CD" w:rsidRDefault="00000000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-195662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B878CD" w:rsidRPr="00B878CD">
        <w:rPr>
          <w:rFonts w:eastAsia="NSimSun" w:cstheme="minorHAnsi"/>
          <w:b/>
          <w:bCs/>
          <w:kern w:val="2"/>
          <w:lang w:eastAsia="zh-CN"/>
        </w:rPr>
        <w:tab/>
      </w:r>
      <w:r w:rsidR="00B878CD" w:rsidRPr="00B878CD">
        <w:rPr>
          <w:rFonts w:cstheme="minorHAnsi"/>
        </w:rPr>
        <w:t>mikroprzedsiębiorstwo*</w:t>
      </w:r>
    </w:p>
    <w:p w14:paraId="0C72776C" w14:textId="77777777" w:rsidR="00B878CD" w:rsidRPr="00B878CD" w:rsidRDefault="00000000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-143594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B878CD" w:rsidRPr="00B878CD">
        <w:rPr>
          <w:rFonts w:eastAsia="NSimSun" w:cstheme="minorHAnsi"/>
          <w:b/>
          <w:bCs/>
          <w:kern w:val="2"/>
          <w:lang w:eastAsia="zh-CN"/>
        </w:rPr>
        <w:tab/>
      </w:r>
      <w:r w:rsidR="00B878CD" w:rsidRPr="00B878CD">
        <w:rPr>
          <w:rFonts w:cstheme="minorHAnsi"/>
        </w:rPr>
        <w:t>małe przedsiębiorstwo*</w:t>
      </w:r>
    </w:p>
    <w:p w14:paraId="1E5C1E89" w14:textId="77777777" w:rsidR="00B878CD" w:rsidRPr="00B878CD" w:rsidRDefault="00000000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1102075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B878CD" w:rsidRPr="00B878CD">
        <w:rPr>
          <w:rFonts w:eastAsia="NSimSun" w:cstheme="minorHAnsi"/>
          <w:b/>
          <w:bCs/>
          <w:kern w:val="2"/>
          <w:lang w:eastAsia="zh-CN"/>
        </w:rPr>
        <w:tab/>
      </w:r>
      <w:r w:rsidR="00B878CD" w:rsidRPr="00B878CD">
        <w:rPr>
          <w:rFonts w:cstheme="minorHAnsi"/>
        </w:rPr>
        <w:t>średnie przedsiębiorstwo*</w:t>
      </w:r>
      <w:r w:rsidR="00B878CD" w:rsidRPr="00931265">
        <w:rPr>
          <w:rStyle w:val="Odwoanieprzypisudolnego"/>
          <w:rFonts w:cstheme="minorHAnsi"/>
          <w:color w:val="FFFFFF" w:themeColor="background1"/>
        </w:rPr>
        <w:footnoteReference w:id="1"/>
      </w:r>
    </w:p>
    <w:p w14:paraId="4F0C3F5E" w14:textId="77777777" w:rsidR="00B878CD" w:rsidRPr="00B878CD" w:rsidRDefault="00000000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2091349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896880" w:rsidRPr="00B878CD">
        <w:rPr>
          <w:rFonts w:cstheme="minorHAnsi"/>
        </w:rPr>
        <w:t xml:space="preserve"> </w:t>
      </w:r>
      <w:r w:rsidR="00896880">
        <w:rPr>
          <w:rFonts w:cstheme="minorHAnsi"/>
        </w:rPr>
        <w:tab/>
      </w:r>
      <w:r w:rsidR="00B878CD" w:rsidRPr="00B878CD">
        <w:rPr>
          <w:rFonts w:cstheme="minorHAnsi"/>
        </w:rPr>
        <w:t>jednoosobowa działalność gospodarcza</w:t>
      </w:r>
      <w:r w:rsidR="00896880">
        <w:rPr>
          <w:rFonts w:cstheme="minorHAnsi"/>
        </w:rPr>
        <w:t>*</w:t>
      </w:r>
    </w:p>
    <w:p w14:paraId="23E7CB92" w14:textId="77777777" w:rsidR="00B878CD" w:rsidRPr="00B878CD" w:rsidRDefault="00000000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264958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896880" w:rsidRPr="00B878CD">
        <w:rPr>
          <w:rFonts w:cstheme="minorHAnsi"/>
        </w:rPr>
        <w:t xml:space="preserve"> </w:t>
      </w:r>
      <w:r w:rsidR="00896880">
        <w:rPr>
          <w:rFonts w:cstheme="minorHAnsi"/>
        </w:rPr>
        <w:tab/>
      </w:r>
      <w:r w:rsidR="00B878CD" w:rsidRPr="00B878CD">
        <w:rPr>
          <w:rFonts w:cstheme="minorHAnsi"/>
        </w:rPr>
        <w:t>osoba fizyczna nieprowadząca działalności gospodarczej</w:t>
      </w:r>
      <w:r w:rsidR="00896880">
        <w:rPr>
          <w:rFonts w:cstheme="minorHAnsi"/>
        </w:rPr>
        <w:t>*</w:t>
      </w:r>
    </w:p>
    <w:p w14:paraId="0E797263" w14:textId="77777777" w:rsidR="00A3085E" w:rsidRPr="00896880" w:rsidRDefault="00000000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-1025701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896880" w:rsidRPr="00B878CD">
        <w:rPr>
          <w:rFonts w:cstheme="minorHAnsi"/>
        </w:rPr>
        <w:t xml:space="preserve"> </w:t>
      </w:r>
      <w:r w:rsidR="00896880">
        <w:rPr>
          <w:rFonts w:cstheme="minorHAnsi"/>
        </w:rPr>
        <w:tab/>
      </w:r>
      <w:r w:rsidR="00B878CD" w:rsidRPr="00B878CD">
        <w:rPr>
          <w:rFonts w:cstheme="minorHAnsi"/>
        </w:rPr>
        <w:t>inny rodzaj.</w:t>
      </w:r>
      <w:r w:rsidR="00896880">
        <w:rPr>
          <w:rFonts w:cstheme="minorHAnsi"/>
        </w:rPr>
        <w:t>*</w:t>
      </w:r>
    </w:p>
    <w:p w14:paraId="64260B57" w14:textId="77777777" w:rsidR="0048602D" w:rsidRPr="00B92C2A" w:rsidRDefault="0048602D" w:rsidP="00925E95">
      <w:pPr>
        <w:pStyle w:val="Tekstpodstawowy2"/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28DFE78" w14:textId="77777777" w:rsidR="00552686" w:rsidRDefault="00896880" w:rsidP="00925E95">
      <w:pPr>
        <w:pStyle w:val="Tekstpodstawowy2"/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552686" w:rsidRPr="00B92C2A">
        <w:rPr>
          <w:rFonts w:ascii="Calibri" w:hAnsi="Calibri" w:cs="Calibri"/>
          <w:b/>
          <w:sz w:val="22"/>
          <w:szCs w:val="22"/>
        </w:rPr>
        <w:t xml:space="preserve">. </w:t>
      </w:r>
      <w:r w:rsidR="00552686" w:rsidRPr="00896880">
        <w:rPr>
          <w:rFonts w:ascii="Calibri" w:hAnsi="Calibri" w:cs="Calibri"/>
          <w:b/>
          <w:sz w:val="22"/>
          <w:szCs w:val="22"/>
        </w:rPr>
        <w:t xml:space="preserve">Oświadczam, że wypełniłem obowiązki informacyjne przewidziane w art. 13 lub art. 14 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</w:rPr>
        <w:t>RODO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  <w:vertAlign w:val="superscript"/>
        </w:rPr>
        <w:t>1)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</w:rPr>
        <w:t xml:space="preserve"> wobec osób fizycznych, </w:t>
      </w:r>
      <w:r w:rsidR="00552686" w:rsidRPr="00896880">
        <w:rPr>
          <w:rFonts w:ascii="Calibri" w:hAnsi="Calibri" w:cs="Calibri"/>
          <w:b/>
          <w:sz w:val="22"/>
          <w:szCs w:val="22"/>
        </w:rPr>
        <w:t>od których dane osobowe bezpośrednio lub pośrednio pozyskałem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552686" w:rsidRPr="00896880">
        <w:rPr>
          <w:rFonts w:ascii="Calibri" w:hAnsi="Calibri" w:cs="Calibri"/>
          <w:b/>
          <w:sz w:val="22"/>
          <w:szCs w:val="22"/>
        </w:rPr>
        <w:t>.*</w:t>
      </w:r>
      <w:r w:rsidRPr="00896880">
        <w:rPr>
          <w:rFonts w:ascii="Calibri" w:hAnsi="Calibri" w:cs="Calibri"/>
          <w:b/>
          <w:sz w:val="22"/>
          <w:szCs w:val="22"/>
        </w:rPr>
        <w:t>*</w:t>
      </w:r>
    </w:p>
    <w:p w14:paraId="3C6810B8" w14:textId="77777777" w:rsidR="00925E95" w:rsidRPr="00B92C2A" w:rsidRDefault="00925E95" w:rsidP="0091297A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</w:p>
    <w:p w14:paraId="7F56357C" w14:textId="77777777" w:rsidR="0091297A" w:rsidRPr="00B92C2A" w:rsidRDefault="00896880" w:rsidP="00896880">
      <w:pPr>
        <w:pStyle w:val="Tekstpodstawowy210"/>
        <w:ind w:left="284" w:hanging="284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91297A" w:rsidRPr="00B92C2A">
        <w:rPr>
          <w:rFonts w:ascii="Calibri" w:hAnsi="Calibri" w:cs="Calibri"/>
          <w:b/>
          <w:sz w:val="22"/>
          <w:szCs w:val="22"/>
        </w:rPr>
        <w:t>. W przypadku wyboru naszej oferty do realizacji w/w zamówienia publicznego umowa ze</w:t>
      </w:r>
      <w:r w:rsidR="00E7470D" w:rsidRPr="00B92C2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strony  </w:t>
      </w:r>
      <w:r w:rsidR="0091297A" w:rsidRPr="00B92C2A">
        <w:rPr>
          <w:rFonts w:ascii="Calibri" w:hAnsi="Calibri" w:cs="Calibri"/>
          <w:b/>
          <w:sz w:val="22"/>
          <w:szCs w:val="22"/>
        </w:rPr>
        <w:t>Wykonawcy będzie podpisana przez:</w:t>
      </w:r>
    </w:p>
    <w:p w14:paraId="294EE3AA" w14:textId="77777777" w:rsidR="0091297A" w:rsidRPr="00B92C2A" w:rsidRDefault="0091297A" w:rsidP="0091297A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</w:p>
    <w:p w14:paraId="5280AFEC" w14:textId="77777777" w:rsidR="0091297A" w:rsidRDefault="0091297A" w:rsidP="00925E95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………………………………………………………… .(imię , nazwisko oraz stanowisko)</w:t>
      </w:r>
    </w:p>
    <w:p w14:paraId="2DE9CF4C" w14:textId="77777777" w:rsidR="00925E95" w:rsidRPr="00B92C2A" w:rsidRDefault="00925E95" w:rsidP="0091297A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</w:p>
    <w:p w14:paraId="7DC252EC" w14:textId="77777777" w:rsidR="0091297A" w:rsidRPr="00B92C2A" w:rsidRDefault="00896880" w:rsidP="0091297A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91297A" w:rsidRPr="00B92C2A">
        <w:rPr>
          <w:rFonts w:ascii="Calibri" w:hAnsi="Calibri" w:cs="Calibri"/>
          <w:b/>
          <w:sz w:val="22"/>
          <w:szCs w:val="22"/>
        </w:rPr>
        <w:t>. Osoba upoważniona do kontaktów z Zamawiającym:</w:t>
      </w:r>
    </w:p>
    <w:p w14:paraId="22F43068" w14:textId="77777777" w:rsidR="0091297A" w:rsidRPr="00B92C2A" w:rsidRDefault="0091297A" w:rsidP="0091297A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</w:p>
    <w:p w14:paraId="0CF1C540" w14:textId="77777777" w:rsidR="00552686" w:rsidRDefault="0091297A" w:rsidP="00925E95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………………………………………………………… tel. …………………………….</w:t>
      </w:r>
    </w:p>
    <w:p w14:paraId="3228D5F5" w14:textId="77777777" w:rsidR="00925E95" w:rsidRPr="00B92C2A" w:rsidRDefault="00925E95" w:rsidP="0091297A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</w:p>
    <w:p w14:paraId="63A4EA33" w14:textId="77777777" w:rsidR="00F0384F" w:rsidRPr="00B92C2A" w:rsidRDefault="00896880" w:rsidP="00F0384F">
      <w:pPr>
        <w:pStyle w:val="Tekstpodstawowy2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</w:t>
      </w:r>
      <w:r w:rsidR="00F0384F" w:rsidRPr="00B92C2A">
        <w:rPr>
          <w:rFonts w:ascii="Calibri" w:hAnsi="Calibri" w:cs="Calibri"/>
          <w:b/>
          <w:sz w:val="22"/>
          <w:szCs w:val="22"/>
        </w:rPr>
        <w:t>. Realizacja zamówienia – dane Wykonawcy:</w:t>
      </w:r>
    </w:p>
    <w:p w14:paraId="48B98A55" w14:textId="77777777" w:rsidR="00F0384F" w:rsidRPr="00B92C2A" w:rsidRDefault="00F0384F" w:rsidP="00F0384F">
      <w:pPr>
        <w:pStyle w:val="Tekstpodstawowy2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</w:p>
    <w:p w14:paraId="10FCB6A0" w14:textId="77777777" w:rsidR="00F0384F" w:rsidRPr="00B92C2A" w:rsidRDefault="00F0384F" w:rsidP="00F0384F">
      <w:pPr>
        <w:pStyle w:val="Tekstpodstawowy2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Fax ………………………………….. E-mail …………………………………………</w:t>
      </w:r>
    </w:p>
    <w:p w14:paraId="49F6C023" w14:textId="77777777" w:rsidR="004245E8" w:rsidRPr="00B92C2A" w:rsidRDefault="004245E8" w:rsidP="006470C7">
      <w:pPr>
        <w:pStyle w:val="Tekstpodstawowy2"/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1A35D868" w14:textId="77777777" w:rsidR="006470C7" w:rsidRPr="00925E95" w:rsidRDefault="006470C7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 xml:space="preserve">podpis </w:t>
      </w:r>
      <w:r w:rsidRPr="00925E95">
        <w:rPr>
          <w:rFonts w:ascii="Calibri" w:hAnsi="Calibri" w:cs="Calibri"/>
          <w:b/>
          <w:bCs/>
          <w:color w:val="000000"/>
          <w:sz w:val="18"/>
          <w:szCs w:val="22"/>
        </w:rPr>
        <w:t>elektroniczny kwalifikowany</w:t>
      </w:r>
    </w:p>
    <w:p w14:paraId="1EBBD185" w14:textId="77777777" w:rsidR="006470C7" w:rsidRPr="00925E95" w:rsidRDefault="006470C7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 xml:space="preserve">lub podpis </w:t>
      </w:r>
      <w:r w:rsidRPr="00925E95">
        <w:rPr>
          <w:rFonts w:ascii="Calibri" w:hAnsi="Calibri" w:cs="Calibri"/>
          <w:b/>
          <w:bCs/>
          <w:color w:val="000000"/>
          <w:sz w:val="18"/>
          <w:szCs w:val="22"/>
        </w:rPr>
        <w:t xml:space="preserve">zaufany </w:t>
      </w:r>
      <w:r w:rsidRPr="00925E95">
        <w:rPr>
          <w:rFonts w:ascii="Calibri" w:hAnsi="Calibri" w:cs="Calibri"/>
          <w:color w:val="000000"/>
          <w:sz w:val="18"/>
          <w:szCs w:val="22"/>
        </w:rPr>
        <w:t xml:space="preserve">lub </w:t>
      </w:r>
      <w:r w:rsidRPr="00925E95">
        <w:rPr>
          <w:rFonts w:ascii="Calibri" w:hAnsi="Calibri" w:cs="Calibri"/>
          <w:b/>
          <w:bCs/>
          <w:color w:val="000000"/>
          <w:sz w:val="18"/>
          <w:szCs w:val="22"/>
        </w:rPr>
        <w:t>osobisty</w:t>
      </w:r>
    </w:p>
    <w:p w14:paraId="26619696" w14:textId="77777777" w:rsidR="006470C7" w:rsidRPr="00925E95" w:rsidRDefault="006470C7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>osoby/-ób uprawnionej/-ych</w:t>
      </w:r>
    </w:p>
    <w:p w14:paraId="08DAC5F9" w14:textId="77777777" w:rsidR="00E7470D" w:rsidRDefault="006470C7" w:rsidP="00925E95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>do reprezentowania Wykonawcy lub pełnomocnika</w:t>
      </w:r>
    </w:p>
    <w:p w14:paraId="4BE98DE4" w14:textId="77777777" w:rsidR="00896880" w:rsidRPr="00925E95" w:rsidRDefault="00896880" w:rsidP="00925E95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18"/>
          <w:szCs w:val="22"/>
        </w:rPr>
      </w:pPr>
    </w:p>
    <w:p w14:paraId="59F532A7" w14:textId="77777777" w:rsidR="0091297A" w:rsidRPr="00B92C2A" w:rsidRDefault="0091297A" w:rsidP="00607595">
      <w:pPr>
        <w:ind w:left="4956" w:firstLine="708"/>
        <w:jc w:val="both"/>
        <w:rPr>
          <w:rFonts w:ascii="Calibri" w:hAnsi="Calibri" w:cs="Calibri"/>
          <w:sz w:val="22"/>
          <w:szCs w:val="22"/>
        </w:rPr>
      </w:pPr>
    </w:p>
    <w:p w14:paraId="2EA50DCE" w14:textId="77777777" w:rsidR="00552686" w:rsidRPr="00925E95" w:rsidRDefault="00552686" w:rsidP="00552686">
      <w:pPr>
        <w:pStyle w:val="Tekstprzypisudolnego"/>
        <w:ind w:left="227" w:hanging="227"/>
        <w:rPr>
          <w:rFonts w:ascii="Calibri" w:hAnsi="Calibri" w:cs="Calibri"/>
          <w:sz w:val="18"/>
          <w:szCs w:val="22"/>
        </w:rPr>
      </w:pPr>
      <w:r w:rsidRPr="00896880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925E95">
        <w:rPr>
          <w:rFonts w:ascii="Calibri" w:hAnsi="Calibri" w:cs="Calibri"/>
          <w:color w:val="000000"/>
          <w:sz w:val="18"/>
          <w:szCs w:val="22"/>
          <w:vertAlign w:val="superscript"/>
        </w:rPr>
        <w:t xml:space="preserve"> </w:t>
      </w:r>
      <w:r w:rsidRPr="00925E95">
        <w:rPr>
          <w:rFonts w:ascii="Calibri" w:hAnsi="Calibri" w:cs="Calibri"/>
          <w:sz w:val="18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D0F6936" w14:textId="77777777" w:rsidR="00552686" w:rsidRPr="00925E95" w:rsidRDefault="00552686" w:rsidP="00925E95">
      <w:pPr>
        <w:pStyle w:val="Tekstprzypisudolnego"/>
        <w:ind w:left="0" w:firstLine="0"/>
        <w:rPr>
          <w:rFonts w:ascii="Calibri" w:hAnsi="Calibri" w:cs="Calibri"/>
          <w:sz w:val="4"/>
          <w:szCs w:val="4"/>
        </w:rPr>
      </w:pPr>
    </w:p>
    <w:p w14:paraId="2343FA23" w14:textId="77777777" w:rsidR="002B7886" w:rsidRDefault="00552686" w:rsidP="00896880">
      <w:pPr>
        <w:pStyle w:val="NormalnyWeb"/>
        <w:spacing w:line="276" w:lineRule="auto"/>
        <w:ind w:hanging="284"/>
        <w:rPr>
          <w:rFonts w:ascii="Calibri" w:hAnsi="Calibri" w:cs="Calibri"/>
          <w:sz w:val="18"/>
          <w:szCs w:val="22"/>
        </w:rPr>
      </w:pPr>
      <w:r w:rsidRPr="00896880">
        <w:rPr>
          <w:rFonts w:ascii="Calibri" w:hAnsi="Calibri" w:cs="Calibri"/>
          <w:color w:val="000000"/>
        </w:rPr>
        <w:t xml:space="preserve">* </w:t>
      </w:r>
      <w:r w:rsidR="00896880" w:rsidRPr="00896880">
        <w:rPr>
          <w:rFonts w:ascii="Calibri" w:hAnsi="Calibri" w:cs="Calibri"/>
          <w:color w:val="000000"/>
        </w:rPr>
        <w:t>*</w:t>
      </w:r>
      <w:r w:rsidR="00896880">
        <w:rPr>
          <w:rFonts w:ascii="Calibri" w:hAnsi="Calibri" w:cs="Calibri"/>
          <w:color w:val="000000"/>
        </w:rPr>
        <w:t xml:space="preserve"> </w:t>
      </w:r>
      <w:r w:rsidRPr="00925E95">
        <w:rPr>
          <w:rFonts w:ascii="Calibri" w:hAnsi="Calibri" w:cs="Calibri"/>
          <w:color w:val="000000"/>
          <w:sz w:val="18"/>
          <w:szCs w:val="22"/>
        </w:rPr>
        <w:t xml:space="preserve">W przypadku gdy wykonawca </w:t>
      </w:r>
      <w:r w:rsidRPr="00925E95">
        <w:rPr>
          <w:rFonts w:ascii="Calibri" w:hAnsi="Calibri" w:cs="Calibri"/>
          <w:sz w:val="18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DFC911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p w14:paraId="01313512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p w14:paraId="18DC1F84" w14:textId="77777777" w:rsidR="004126E5" w:rsidRDefault="004126E5" w:rsidP="006670D5">
      <w:pPr>
        <w:pStyle w:val="NormalnyWeb"/>
        <w:spacing w:line="276" w:lineRule="auto"/>
        <w:rPr>
          <w:rFonts w:ascii="Calibri" w:hAnsi="Calibri" w:cs="Calibri"/>
          <w:sz w:val="18"/>
          <w:szCs w:val="22"/>
        </w:rPr>
      </w:pPr>
    </w:p>
    <w:sectPr w:rsidR="004126E5" w:rsidSect="00107B64">
      <w:headerReference w:type="even" r:id="rId8"/>
      <w:pgSz w:w="11909" w:h="16834"/>
      <w:pgMar w:top="543" w:right="544" w:bottom="567" w:left="1559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5D15C" w14:textId="77777777" w:rsidR="00CE048B" w:rsidRDefault="00CE048B">
      <w:r>
        <w:separator/>
      </w:r>
    </w:p>
  </w:endnote>
  <w:endnote w:type="continuationSeparator" w:id="0">
    <w:p w14:paraId="3E6B8C66" w14:textId="77777777" w:rsidR="00CE048B" w:rsidRDefault="00CE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EB845" w14:textId="77777777" w:rsidR="00CE048B" w:rsidRDefault="00CE048B">
      <w:r>
        <w:separator/>
      </w:r>
    </w:p>
  </w:footnote>
  <w:footnote w:type="continuationSeparator" w:id="0">
    <w:p w14:paraId="55BFACCF" w14:textId="77777777" w:rsidR="00CE048B" w:rsidRDefault="00CE048B">
      <w:r>
        <w:continuationSeparator/>
      </w:r>
    </w:p>
  </w:footnote>
  <w:footnote w:id="1">
    <w:p w14:paraId="1D2D2822" w14:textId="50D86772" w:rsidR="00B878CD" w:rsidRDefault="00B878CD" w:rsidP="00B878CD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 xml:space="preserve">t. j. </w:t>
      </w:r>
      <w:hyperlink r:id="rId1" w:history="1">
        <w:r w:rsidRPr="004B4E03">
          <w:rPr>
            <w:rStyle w:val="Hipercze"/>
            <w:color w:val="auto"/>
            <w:u w:val="none"/>
          </w:rPr>
          <w:t>Dz.U. 202</w:t>
        </w:r>
        <w:r w:rsidR="004B4E03" w:rsidRPr="004B4E03">
          <w:rPr>
            <w:rStyle w:val="Hipercze"/>
            <w:color w:val="auto"/>
            <w:u w:val="none"/>
          </w:rPr>
          <w:t xml:space="preserve">5 </w:t>
        </w:r>
        <w:r w:rsidRPr="004B4E03">
          <w:rPr>
            <w:rStyle w:val="Hipercze"/>
            <w:color w:val="auto"/>
            <w:u w:val="none"/>
          </w:rPr>
          <w:t xml:space="preserve">poz. </w:t>
        </w:r>
        <w:r w:rsidR="004B4E03" w:rsidRPr="004B4E03">
          <w:rPr>
            <w:rStyle w:val="Hipercze"/>
            <w:color w:val="auto"/>
            <w:u w:val="none"/>
          </w:rPr>
          <w:t>1480</w:t>
        </w:r>
      </w:hyperlink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C1921" w14:textId="77777777" w:rsidR="00EF62C8" w:rsidRDefault="00EF62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2CCFA3A" w14:textId="77777777" w:rsidR="00EF62C8" w:rsidRDefault="00EF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3C4ECAD8"/>
    <w:name w:val="WW8Num5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1" w15:restartNumberingAfterBreak="0">
    <w:nsid w:val="01665490"/>
    <w:multiLevelType w:val="hybridMultilevel"/>
    <w:tmpl w:val="861081CC"/>
    <w:lvl w:ilvl="0" w:tplc="FFFFFFFF">
      <w:start w:val="1"/>
      <w:numFmt w:val="decimal"/>
      <w:lvlText w:val="%1."/>
      <w:lvlJc w:val="left"/>
      <w:pPr>
        <w:ind w:left="512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04474834"/>
    <w:multiLevelType w:val="hybridMultilevel"/>
    <w:tmpl w:val="B53C6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B5C00"/>
    <w:multiLevelType w:val="hybridMultilevel"/>
    <w:tmpl w:val="A71A1F8E"/>
    <w:lvl w:ilvl="0" w:tplc="6888C20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1EC4"/>
    <w:multiLevelType w:val="hybridMultilevel"/>
    <w:tmpl w:val="317480B0"/>
    <w:lvl w:ilvl="0" w:tplc="D45EA3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0F7C4203"/>
    <w:multiLevelType w:val="hybridMultilevel"/>
    <w:tmpl w:val="94C8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22C3E"/>
    <w:multiLevelType w:val="hybridMultilevel"/>
    <w:tmpl w:val="FED60F2C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73E642E"/>
    <w:multiLevelType w:val="hybridMultilevel"/>
    <w:tmpl w:val="AAA4E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3331266"/>
    <w:multiLevelType w:val="hybridMultilevel"/>
    <w:tmpl w:val="4C9A1DAC"/>
    <w:lvl w:ilvl="0" w:tplc="45D433C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02478"/>
    <w:multiLevelType w:val="hybridMultilevel"/>
    <w:tmpl w:val="B3D817D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2E3202F5"/>
    <w:multiLevelType w:val="multilevel"/>
    <w:tmpl w:val="7688C08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5F77C0C"/>
    <w:multiLevelType w:val="hybridMultilevel"/>
    <w:tmpl w:val="6FD0FFC2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83F151E"/>
    <w:multiLevelType w:val="hybridMultilevel"/>
    <w:tmpl w:val="A52AF070"/>
    <w:name w:val="WW8Num1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F6ABC"/>
    <w:multiLevelType w:val="hybridMultilevel"/>
    <w:tmpl w:val="EDFEE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B2FE7"/>
    <w:multiLevelType w:val="hybridMultilevel"/>
    <w:tmpl w:val="F4DC671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AE42D54"/>
    <w:multiLevelType w:val="hybridMultilevel"/>
    <w:tmpl w:val="8746E9C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83E4DED"/>
    <w:multiLevelType w:val="hybridMultilevel"/>
    <w:tmpl w:val="EAC63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03BBF"/>
    <w:multiLevelType w:val="hybridMultilevel"/>
    <w:tmpl w:val="613CAEF0"/>
    <w:name w:val="WW8Num68222"/>
    <w:lvl w:ilvl="0" w:tplc="3FDC6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92FE20" w:tentative="1">
      <w:start w:val="1"/>
      <w:numFmt w:val="lowerLetter"/>
      <w:lvlText w:val="%2."/>
      <w:lvlJc w:val="left"/>
      <w:pPr>
        <w:ind w:left="1440" w:hanging="360"/>
      </w:pPr>
    </w:lvl>
    <w:lvl w:ilvl="2" w:tplc="D5EEACA8" w:tentative="1">
      <w:start w:val="1"/>
      <w:numFmt w:val="lowerRoman"/>
      <w:lvlText w:val="%3."/>
      <w:lvlJc w:val="right"/>
      <w:pPr>
        <w:ind w:left="2160" w:hanging="180"/>
      </w:pPr>
    </w:lvl>
    <w:lvl w:ilvl="3" w:tplc="2332AF66" w:tentative="1">
      <w:start w:val="1"/>
      <w:numFmt w:val="decimal"/>
      <w:lvlText w:val="%4."/>
      <w:lvlJc w:val="left"/>
      <w:pPr>
        <w:ind w:left="2880" w:hanging="360"/>
      </w:pPr>
    </w:lvl>
    <w:lvl w:ilvl="4" w:tplc="82149AB4" w:tentative="1">
      <w:start w:val="1"/>
      <w:numFmt w:val="lowerLetter"/>
      <w:lvlText w:val="%5."/>
      <w:lvlJc w:val="left"/>
      <w:pPr>
        <w:ind w:left="3600" w:hanging="360"/>
      </w:pPr>
    </w:lvl>
    <w:lvl w:ilvl="5" w:tplc="706ECADA" w:tentative="1">
      <w:start w:val="1"/>
      <w:numFmt w:val="lowerRoman"/>
      <w:lvlText w:val="%6."/>
      <w:lvlJc w:val="right"/>
      <w:pPr>
        <w:ind w:left="4320" w:hanging="180"/>
      </w:pPr>
    </w:lvl>
    <w:lvl w:ilvl="6" w:tplc="BA1C7068" w:tentative="1">
      <w:start w:val="1"/>
      <w:numFmt w:val="decimal"/>
      <w:lvlText w:val="%7."/>
      <w:lvlJc w:val="left"/>
      <w:pPr>
        <w:ind w:left="5040" w:hanging="360"/>
      </w:pPr>
    </w:lvl>
    <w:lvl w:ilvl="7" w:tplc="A3AA38C6" w:tentative="1">
      <w:start w:val="1"/>
      <w:numFmt w:val="lowerLetter"/>
      <w:lvlText w:val="%8."/>
      <w:lvlJc w:val="left"/>
      <w:pPr>
        <w:ind w:left="5760" w:hanging="360"/>
      </w:pPr>
    </w:lvl>
    <w:lvl w:ilvl="8" w:tplc="4D5C44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66108"/>
    <w:multiLevelType w:val="hybridMultilevel"/>
    <w:tmpl w:val="5EBCA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40578"/>
    <w:multiLevelType w:val="hybridMultilevel"/>
    <w:tmpl w:val="93BE8DF0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E8A73C7"/>
    <w:multiLevelType w:val="hybridMultilevel"/>
    <w:tmpl w:val="016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4D5F"/>
    <w:multiLevelType w:val="hybridMultilevel"/>
    <w:tmpl w:val="6E24CBC4"/>
    <w:name w:val="WW8Num1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B07BD2"/>
    <w:multiLevelType w:val="hybridMultilevel"/>
    <w:tmpl w:val="522CC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F565D"/>
    <w:multiLevelType w:val="hybridMultilevel"/>
    <w:tmpl w:val="CEB21C2A"/>
    <w:lvl w:ilvl="0" w:tplc="F8E864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3225A"/>
    <w:multiLevelType w:val="multilevel"/>
    <w:tmpl w:val="F1EEF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CAB7302"/>
    <w:multiLevelType w:val="hybridMultilevel"/>
    <w:tmpl w:val="C654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846F9"/>
    <w:multiLevelType w:val="multilevel"/>
    <w:tmpl w:val="67165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none"/>
      <w:lvlText w:val="6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DA14CFA"/>
    <w:multiLevelType w:val="hybridMultilevel"/>
    <w:tmpl w:val="CB8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779327">
    <w:abstractNumId w:val="28"/>
  </w:num>
  <w:num w:numId="2" w16cid:durableId="721179202">
    <w:abstractNumId w:val="17"/>
  </w:num>
  <w:num w:numId="3" w16cid:durableId="105631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9486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26212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1336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45386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28906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78942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04152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71591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96259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53076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6253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3134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72935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40067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4466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41256945">
    <w:abstractNumId w:val="11"/>
  </w:num>
  <w:num w:numId="20" w16cid:durableId="637951614">
    <w:abstractNumId w:val="26"/>
  </w:num>
  <w:num w:numId="21" w16cid:durableId="1308441084">
    <w:abstractNumId w:val="12"/>
  </w:num>
  <w:num w:numId="22" w16cid:durableId="717439222">
    <w:abstractNumId w:val="34"/>
  </w:num>
  <w:num w:numId="23" w16cid:durableId="1135415814">
    <w:abstractNumId w:val="18"/>
  </w:num>
  <w:num w:numId="24" w16cid:durableId="1753119263">
    <w:abstractNumId w:val="36"/>
  </w:num>
  <w:num w:numId="25" w16cid:durableId="1952198516">
    <w:abstractNumId w:val="20"/>
  </w:num>
  <w:num w:numId="26" w16cid:durableId="1531648084">
    <w:abstractNumId w:val="19"/>
  </w:num>
  <w:num w:numId="27" w16cid:durableId="1253002614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82"/>
    <w:rsid w:val="00000A0C"/>
    <w:rsid w:val="00002A06"/>
    <w:rsid w:val="00003461"/>
    <w:rsid w:val="00003DA2"/>
    <w:rsid w:val="000057A7"/>
    <w:rsid w:val="00005897"/>
    <w:rsid w:val="00007610"/>
    <w:rsid w:val="00012F43"/>
    <w:rsid w:val="00015399"/>
    <w:rsid w:val="00016453"/>
    <w:rsid w:val="00016F23"/>
    <w:rsid w:val="00020D0D"/>
    <w:rsid w:val="00021FCD"/>
    <w:rsid w:val="00022536"/>
    <w:rsid w:val="00022B21"/>
    <w:rsid w:val="000233A2"/>
    <w:rsid w:val="00024000"/>
    <w:rsid w:val="0002561A"/>
    <w:rsid w:val="00027089"/>
    <w:rsid w:val="00027E75"/>
    <w:rsid w:val="00031F82"/>
    <w:rsid w:val="00034FC0"/>
    <w:rsid w:val="00035374"/>
    <w:rsid w:val="00036951"/>
    <w:rsid w:val="000374A1"/>
    <w:rsid w:val="0004010B"/>
    <w:rsid w:val="00040539"/>
    <w:rsid w:val="0004063C"/>
    <w:rsid w:val="00041D7B"/>
    <w:rsid w:val="00043717"/>
    <w:rsid w:val="000449E2"/>
    <w:rsid w:val="00047C1E"/>
    <w:rsid w:val="00050113"/>
    <w:rsid w:val="00055B8F"/>
    <w:rsid w:val="00057A5A"/>
    <w:rsid w:val="0006042D"/>
    <w:rsid w:val="00061160"/>
    <w:rsid w:val="00061662"/>
    <w:rsid w:val="00062B32"/>
    <w:rsid w:val="00063181"/>
    <w:rsid w:val="00064352"/>
    <w:rsid w:val="0006460F"/>
    <w:rsid w:val="00064A66"/>
    <w:rsid w:val="00064B19"/>
    <w:rsid w:val="00064C9E"/>
    <w:rsid w:val="0006618A"/>
    <w:rsid w:val="00066D61"/>
    <w:rsid w:val="00070231"/>
    <w:rsid w:val="000743B4"/>
    <w:rsid w:val="00075551"/>
    <w:rsid w:val="00075E4F"/>
    <w:rsid w:val="0007631B"/>
    <w:rsid w:val="0007654E"/>
    <w:rsid w:val="00080E21"/>
    <w:rsid w:val="00081127"/>
    <w:rsid w:val="00083085"/>
    <w:rsid w:val="0008509F"/>
    <w:rsid w:val="00086996"/>
    <w:rsid w:val="00086A2D"/>
    <w:rsid w:val="00090734"/>
    <w:rsid w:val="00092282"/>
    <w:rsid w:val="00092414"/>
    <w:rsid w:val="000932B4"/>
    <w:rsid w:val="000936FB"/>
    <w:rsid w:val="00096693"/>
    <w:rsid w:val="00097537"/>
    <w:rsid w:val="000A2FCF"/>
    <w:rsid w:val="000A3209"/>
    <w:rsid w:val="000A58A8"/>
    <w:rsid w:val="000A751B"/>
    <w:rsid w:val="000B21EB"/>
    <w:rsid w:val="000B3092"/>
    <w:rsid w:val="000B3799"/>
    <w:rsid w:val="000B3D62"/>
    <w:rsid w:val="000B40D3"/>
    <w:rsid w:val="000B4C05"/>
    <w:rsid w:val="000B5680"/>
    <w:rsid w:val="000B629E"/>
    <w:rsid w:val="000B6848"/>
    <w:rsid w:val="000B73C3"/>
    <w:rsid w:val="000B7C05"/>
    <w:rsid w:val="000B7C81"/>
    <w:rsid w:val="000C0A20"/>
    <w:rsid w:val="000C28AC"/>
    <w:rsid w:val="000C4CDD"/>
    <w:rsid w:val="000C5209"/>
    <w:rsid w:val="000C58A6"/>
    <w:rsid w:val="000D31E7"/>
    <w:rsid w:val="000D40CA"/>
    <w:rsid w:val="000D6578"/>
    <w:rsid w:val="000D65E7"/>
    <w:rsid w:val="000D70D5"/>
    <w:rsid w:val="000E01A6"/>
    <w:rsid w:val="000E09CE"/>
    <w:rsid w:val="000E1FAE"/>
    <w:rsid w:val="000E2470"/>
    <w:rsid w:val="000E2660"/>
    <w:rsid w:val="000E3FE5"/>
    <w:rsid w:val="000E459A"/>
    <w:rsid w:val="000E4896"/>
    <w:rsid w:val="000E51DB"/>
    <w:rsid w:val="000E674D"/>
    <w:rsid w:val="000E69D1"/>
    <w:rsid w:val="000E6BA5"/>
    <w:rsid w:val="000E72A6"/>
    <w:rsid w:val="000E7629"/>
    <w:rsid w:val="000F082C"/>
    <w:rsid w:val="000F320F"/>
    <w:rsid w:val="000F3974"/>
    <w:rsid w:val="000F6989"/>
    <w:rsid w:val="000F6CCF"/>
    <w:rsid w:val="000F6E89"/>
    <w:rsid w:val="00101D40"/>
    <w:rsid w:val="00103221"/>
    <w:rsid w:val="00103783"/>
    <w:rsid w:val="00103D77"/>
    <w:rsid w:val="001049E3"/>
    <w:rsid w:val="00105CBF"/>
    <w:rsid w:val="001068C0"/>
    <w:rsid w:val="001072CF"/>
    <w:rsid w:val="00107B64"/>
    <w:rsid w:val="0011005F"/>
    <w:rsid w:val="001115ED"/>
    <w:rsid w:val="00111B41"/>
    <w:rsid w:val="00112BF6"/>
    <w:rsid w:val="00112E88"/>
    <w:rsid w:val="00120E25"/>
    <w:rsid w:val="00121030"/>
    <w:rsid w:val="00121B67"/>
    <w:rsid w:val="00121C84"/>
    <w:rsid w:val="00122D6F"/>
    <w:rsid w:val="0012396A"/>
    <w:rsid w:val="00123CE6"/>
    <w:rsid w:val="00124C18"/>
    <w:rsid w:val="0012517F"/>
    <w:rsid w:val="00131364"/>
    <w:rsid w:val="001318D8"/>
    <w:rsid w:val="001327B2"/>
    <w:rsid w:val="0013307D"/>
    <w:rsid w:val="001335B2"/>
    <w:rsid w:val="0013368E"/>
    <w:rsid w:val="00133AE2"/>
    <w:rsid w:val="00134AB5"/>
    <w:rsid w:val="001368C1"/>
    <w:rsid w:val="001430CF"/>
    <w:rsid w:val="001441B5"/>
    <w:rsid w:val="001505E0"/>
    <w:rsid w:val="00151A2F"/>
    <w:rsid w:val="001531C1"/>
    <w:rsid w:val="00153390"/>
    <w:rsid w:val="0015495A"/>
    <w:rsid w:val="00154A28"/>
    <w:rsid w:val="00155757"/>
    <w:rsid w:val="00156882"/>
    <w:rsid w:val="00156DEB"/>
    <w:rsid w:val="001646C8"/>
    <w:rsid w:val="00164FB0"/>
    <w:rsid w:val="0016761E"/>
    <w:rsid w:val="00167925"/>
    <w:rsid w:val="0017112B"/>
    <w:rsid w:val="00173415"/>
    <w:rsid w:val="00173556"/>
    <w:rsid w:val="0017375C"/>
    <w:rsid w:val="0017504E"/>
    <w:rsid w:val="00175E05"/>
    <w:rsid w:val="00177355"/>
    <w:rsid w:val="001805B0"/>
    <w:rsid w:val="001814E2"/>
    <w:rsid w:val="00183D8C"/>
    <w:rsid w:val="00184489"/>
    <w:rsid w:val="001845BC"/>
    <w:rsid w:val="0018590D"/>
    <w:rsid w:val="00185E4F"/>
    <w:rsid w:val="00186983"/>
    <w:rsid w:val="00186C63"/>
    <w:rsid w:val="00187D74"/>
    <w:rsid w:val="00192B85"/>
    <w:rsid w:val="00194205"/>
    <w:rsid w:val="00197437"/>
    <w:rsid w:val="001A07AB"/>
    <w:rsid w:val="001A121D"/>
    <w:rsid w:val="001A1B8D"/>
    <w:rsid w:val="001A46B7"/>
    <w:rsid w:val="001A66E5"/>
    <w:rsid w:val="001A7434"/>
    <w:rsid w:val="001B011A"/>
    <w:rsid w:val="001C4EE1"/>
    <w:rsid w:val="001C5D49"/>
    <w:rsid w:val="001C715F"/>
    <w:rsid w:val="001D180D"/>
    <w:rsid w:val="001D1B98"/>
    <w:rsid w:val="001D3139"/>
    <w:rsid w:val="001D3CF2"/>
    <w:rsid w:val="001D3E8B"/>
    <w:rsid w:val="001D549F"/>
    <w:rsid w:val="001D606E"/>
    <w:rsid w:val="001E1BDC"/>
    <w:rsid w:val="001E3FEE"/>
    <w:rsid w:val="001E5821"/>
    <w:rsid w:val="001E5BEF"/>
    <w:rsid w:val="001E604F"/>
    <w:rsid w:val="001E6922"/>
    <w:rsid w:val="001F21D1"/>
    <w:rsid w:val="001F3561"/>
    <w:rsid w:val="001F66AF"/>
    <w:rsid w:val="001F68DF"/>
    <w:rsid w:val="00200175"/>
    <w:rsid w:val="002040B4"/>
    <w:rsid w:val="00211D78"/>
    <w:rsid w:val="00214906"/>
    <w:rsid w:val="00215475"/>
    <w:rsid w:val="00216711"/>
    <w:rsid w:val="00216748"/>
    <w:rsid w:val="00220892"/>
    <w:rsid w:val="00222E1E"/>
    <w:rsid w:val="00223634"/>
    <w:rsid w:val="00227917"/>
    <w:rsid w:val="002319F9"/>
    <w:rsid w:val="00233455"/>
    <w:rsid w:val="0023672A"/>
    <w:rsid w:val="00237AE3"/>
    <w:rsid w:val="00237D7B"/>
    <w:rsid w:val="002401A8"/>
    <w:rsid w:val="00240319"/>
    <w:rsid w:val="0024155F"/>
    <w:rsid w:val="00241897"/>
    <w:rsid w:val="00241E66"/>
    <w:rsid w:val="002421D2"/>
    <w:rsid w:val="00242D4B"/>
    <w:rsid w:val="0024567C"/>
    <w:rsid w:val="00245DA4"/>
    <w:rsid w:val="00247D18"/>
    <w:rsid w:val="00250495"/>
    <w:rsid w:val="00250FE2"/>
    <w:rsid w:val="00254AF5"/>
    <w:rsid w:val="0025576E"/>
    <w:rsid w:val="0025714D"/>
    <w:rsid w:val="0025723C"/>
    <w:rsid w:val="002629DD"/>
    <w:rsid w:val="00263C09"/>
    <w:rsid w:val="0026486F"/>
    <w:rsid w:val="0026608C"/>
    <w:rsid w:val="002677EC"/>
    <w:rsid w:val="002717F3"/>
    <w:rsid w:val="00271F76"/>
    <w:rsid w:val="0027375A"/>
    <w:rsid w:val="00273C2F"/>
    <w:rsid w:val="00273DC7"/>
    <w:rsid w:val="0027432B"/>
    <w:rsid w:val="00274D3A"/>
    <w:rsid w:val="0028152B"/>
    <w:rsid w:val="00281A61"/>
    <w:rsid w:val="00283068"/>
    <w:rsid w:val="002853B5"/>
    <w:rsid w:val="002866AF"/>
    <w:rsid w:val="00286828"/>
    <w:rsid w:val="00286AE6"/>
    <w:rsid w:val="002877A6"/>
    <w:rsid w:val="002905E0"/>
    <w:rsid w:val="00292943"/>
    <w:rsid w:val="0029363D"/>
    <w:rsid w:val="0029744B"/>
    <w:rsid w:val="002A0805"/>
    <w:rsid w:val="002A2CC3"/>
    <w:rsid w:val="002A4C4B"/>
    <w:rsid w:val="002A7199"/>
    <w:rsid w:val="002B0E81"/>
    <w:rsid w:val="002B2689"/>
    <w:rsid w:val="002B283B"/>
    <w:rsid w:val="002B30FB"/>
    <w:rsid w:val="002B6715"/>
    <w:rsid w:val="002B67BA"/>
    <w:rsid w:val="002B7886"/>
    <w:rsid w:val="002B7C0B"/>
    <w:rsid w:val="002C2265"/>
    <w:rsid w:val="002C2527"/>
    <w:rsid w:val="002C33A8"/>
    <w:rsid w:val="002C351F"/>
    <w:rsid w:val="002C443B"/>
    <w:rsid w:val="002D016E"/>
    <w:rsid w:val="002D579C"/>
    <w:rsid w:val="002E02C8"/>
    <w:rsid w:val="002E0989"/>
    <w:rsid w:val="002E0B98"/>
    <w:rsid w:val="002E1905"/>
    <w:rsid w:val="002E20A1"/>
    <w:rsid w:val="002E20CC"/>
    <w:rsid w:val="002E2149"/>
    <w:rsid w:val="002E5CA8"/>
    <w:rsid w:val="002E7541"/>
    <w:rsid w:val="002F0BD7"/>
    <w:rsid w:val="002F16D5"/>
    <w:rsid w:val="002F3C8E"/>
    <w:rsid w:val="002F5CB0"/>
    <w:rsid w:val="002F637A"/>
    <w:rsid w:val="003035DE"/>
    <w:rsid w:val="00303F78"/>
    <w:rsid w:val="00304B39"/>
    <w:rsid w:val="00304E00"/>
    <w:rsid w:val="003050C7"/>
    <w:rsid w:val="003052DF"/>
    <w:rsid w:val="00305B94"/>
    <w:rsid w:val="00305CF1"/>
    <w:rsid w:val="0031231B"/>
    <w:rsid w:val="00313B0C"/>
    <w:rsid w:val="0031410F"/>
    <w:rsid w:val="00316351"/>
    <w:rsid w:val="003164C3"/>
    <w:rsid w:val="0032040B"/>
    <w:rsid w:val="00320E5C"/>
    <w:rsid w:val="003212DF"/>
    <w:rsid w:val="00322F4F"/>
    <w:rsid w:val="00323D68"/>
    <w:rsid w:val="00325FC1"/>
    <w:rsid w:val="003308F0"/>
    <w:rsid w:val="003317F9"/>
    <w:rsid w:val="003330CB"/>
    <w:rsid w:val="0033333A"/>
    <w:rsid w:val="00334FBD"/>
    <w:rsid w:val="00335200"/>
    <w:rsid w:val="00336E23"/>
    <w:rsid w:val="00337E0E"/>
    <w:rsid w:val="00340BDF"/>
    <w:rsid w:val="0034247A"/>
    <w:rsid w:val="0034318D"/>
    <w:rsid w:val="003439BB"/>
    <w:rsid w:val="00344EB6"/>
    <w:rsid w:val="003455B0"/>
    <w:rsid w:val="00350173"/>
    <w:rsid w:val="00355970"/>
    <w:rsid w:val="003562F0"/>
    <w:rsid w:val="00356CE2"/>
    <w:rsid w:val="003576F3"/>
    <w:rsid w:val="00357D47"/>
    <w:rsid w:val="003602C1"/>
    <w:rsid w:val="00360C0F"/>
    <w:rsid w:val="00360D20"/>
    <w:rsid w:val="00362514"/>
    <w:rsid w:val="00370D7E"/>
    <w:rsid w:val="00370F32"/>
    <w:rsid w:val="00371DAC"/>
    <w:rsid w:val="00372F1D"/>
    <w:rsid w:val="00373133"/>
    <w:rsid w:val="003742FE"/>
    <w:rsid w:val="00381EFC"/>
    <w:rsid w:val="003842CA"/>
    <w:rsid w:val="00385082"/>
    <w:rsid w:val="0038551D"/>
    <w:rsid w:val="00386142"/>
    <w:rsid w:val="003877F6"/>
    <w:rsid w:val="00391E82"/>
    <w:rsid w:val="0039234D"/>
    <w:rsid w:val="00392E3E"/>
    <w:rsid w:val="003A05B6"/>
    <w:rsid w:val="003A39AB"/>
    <w:rsid w:val="003A4234"/>
    <w:rsid w:val="003A4B39"/>
    <w:rsid w:val="003A4F52"/>
    <w:rsid w:val="003A577B"/>
    <w:rsid w:val="003A7DAA"/>
    <w:rsid w:val="003B1BDD"/>
    <w:rsid w:val="003B3F6D"/>
    <w:rsid w:val="003B5393"/>
    <w:rsid w:val="003B5EA6"/>
    <w:rsid w:val="003C041C"/>
    <w:rsid w:val="003C46F0"/>
    <w:rsid w:val="003C4EDA"/>
    <w:rsid w:val="003C586D"/>
    <w:rsid w:val="003C5E2F"/>
    <w:rsid w:val="003C6656"/>
    <w:rsid w:val="003C7844"/>
    <w:rsid w:val="003D0274"/>
    <w:rsid w:val="003D10D5"/>
    <w:rsid w:val="003D1E2E"/>
    <w:rsid w:val="003D2359"/>
    <w:rsid w:val="003D2807"/>
    <w:rsid w:val="003D38F2"/>
    <w:rsid w:val="003D476A"/>
    <w:rsid w:val="003D5134"/>
    <w:rsid w:val="003D5270"/>
    <w:rsid w:val="003E0CE2"/>
    <w:rsid w:val="003E12B5"/>
    <w:rsid w:val="003E211F"/>
    <w:rsid w:val="003E2434"/>
    <w:rsid w:val="003E24E5"/>
    <w:rsid w:val="003E2C02"/>
    <w:rsid w:val="003E3CC9"/>
    <w:rsid w:val="003E4279"/>
    <w:rsid w:val="003E69A1"/>
    <w:rsid w:val="003E740A"/>
    <w:rsid w:val="003E761A"/>
    <w:rsid w:val="003F11C3"/>
    <w:rsid w:val="003F1A59"/>
    <w:rsid w:val="003F2E1E"/>
    <w:rsid w:val="003F2FF7"/>
    <w:rsid w:val="003F505A"/>
    <w:rsid w:val="003F560F"/>
    <w:rsid w:val="003F7A6A"/>
    <w:rsid w:val="00401652"/>
    <w:rsid w:val="00401C6C"/>
    <w:rsid w:val="004026E8"/>
    <w:rsid w:val="00404147"/>
    <w:rsid w:val="00404521"/>
    <w:rsid w:val="00406270"/>
    <w:rsid w:val="00407BC7"/>
    <w:rsid w:val="00407C14"/>
    <w:rsid w:val="00410690"/>
    <w:rsid w:val="00411A42"/>
    <w:rsid w:val="004126E5"/>
    <w:rsid w:val="004127F3"/>
    <w:rsid w:val="004129C6"/>
    <w:rsid w:val="00414F7D"/>
    <w:rsid w:val="00415C95"/>
    <w:rsid w:val="0041716B"/>
    <w:rsid w:val="00420A65"/>
    <w:rsid w:val="00420D4D"/>
    <w:rsid w:val="00421331"/>
    <w:rsid w:val="00423CEC"/>
    <w:rsid w:val="004245E8"/>
    <w:rsid w:val="004267ED"/>
    <w:rsid w:val="00427010"/>
    <w:rsid w:val="004300A5"/>
    <w:rsid w:val="00440F7D"/>
    <w:rsid w:val="00441969"/>
    <w:rsid w:val="00441BD3"/>
    <w:rsid w:val="00443727"/>
    <w:rsid w:val="00443F4A"/>
    <w:rsid w:val="00443F50"/>
    <w:rsid w:val="00443F82"/>
    <w:rsid w:val="00447E41"/>
    <w:rsid w:val="00450124"/>
    <w:rsid w:val="00450610"/>
    <w:rsid w:val="00452A86"/>
    <w:rsid w:val="00452FD5"/>
    <w:rsid w:val="0045318D"/>
    <w:rsid w:val="0045504F"/>
    <w:rsid w:val="0045605D"/>
    <w:rsid w:val="00457C87"/>
    <w:rsid w:val="00462F9C"/>
    <w:rsid w:val="0046539C"/>
    <w:rsid w:val="00467308"/>
    <w:rsid w:val="00470488"/>
    <w:rsid w:val="0047080F"/>
    <w:rsid w:val="00473388"/>
    <w:rsid w:val="0047423A"/>
    <w:rsid w:val="004742F4"/>
    <w:rsid w:val="00474E7D"/>
    <w:rsid w:val="00483553"/>
    <w:rsid w:val="00485CAD"/>
    <w:rsid w:val="0048602D"/>
    <w:rsid w:val="004861BD"/>
    <w:rsid w:val="00487C77"/>
    <w:rsid w:val="00490316"/>
    <w:rsid w:val="00491E93"/>
    <w:rsid w:val="00492F05"/>
    <w:rsid w:val="00493ED7"/>
    <w:rsid w:val="00494BE5"/>
    <w:rsid w:val="00495C7D"/>
    <w:rsid w:val="00495DC1"/>
    <w:rsid w:val="00496D13"/>
    <w:rsid w:val="004976FA"/>
    <w:rsid w:val="004A2991"/>
    <w:rsid w:val="004A3328"/>
    <w:rsid w:val="004A4D8F"/>
    <w:rsid w:val="004A644A"/>
    <w:rsid w:val="004A7972"/>
    <w:rsid w:val="004B00C0"/>
    <w:rsid w:val="004B249C"/>
    <w:rsid w:val="004B31DF"/>
    <w:rsid w:val="004B495A"/>
    <w:rsid w:val="004B4E03"/>
    <w:rsid w:val="004B5584"/>
    <w:rsid w:val="004B562A"/>
    <w:rsid w:val="004B64FA"/>
    <w:rsid w:val="004B695D"/>
    <w:rsid w:val="004B69C4"/>
    <w:rsid w:val="004B6A24"/>
    <w:rsid w:val="004C2AD3"/>
    <w:rsid w:val="004C4557"/>
    <w:rsid w:val="004C5B2E"/>
    <w:rsid w:val="004D0008"/>
    <w:rsid w:val="004D0580"/>
    <w:rsid w:val="004D5434"/>
    <w:rsid w:val="004E1800"/>
    <w:rsid w:val="004E3C2C"/>
    <w:rsid w:val="004E3CFF"/>
    <w:rsid w:val="004E55CC"/>
    <w:rsid w:val="004E5F9B"/>
    <w:rsid w:val="004E641D"/>
    <w:rsid w:val="004E7916"/>
    <w:rsid w:val="004E7FFD"/>
    <w:rsid w:val="004F373A"/>
    <w:rsid w:val="004F46D7"/>
    <w:rsid w:val="004F50EE"/>
    <w:rsid w:val="004F5AA8"/>
    <w:rsid w:val="004F632A"/>
    <w:rsid w:val="004F6845"/>
    <w:rsid w:val="004F756D"/>
    <w:rsid w:val="004F7F7E"/>
    <w:rsid w:val="0050086E"/>
    <w:rsid w:val="005020A6"/>
    <w:rsid w:val="00502FC6"/>
    <w:rsid w:val="005032CB"/>
    <w:rsid w:val="00504211"/>
    <w:rsid w:val="0050475E"/>
    <w:rsid w:val="00507E88"/>
    <w:rsid w:val="00511470"/>
    <w:rsid w:val="005117A2"/>
    <w:rsid w:val="00512057"/>
    <w:rsid w:val="00513E46"/>
    <w:rsid w:val="00515623"/>
    <w:rsid w:val="0051725C"/>
    <w:rsid w:val="00520460"/>
    <w:rsid w:val="005215A2"/>
    <w:rsid w:val="0052384A"/>
    <w:rsid w:val="00525378"/>
    <w:rsid w:val="00525976"/>
    <w:rsid w:val="005261E3"/>
    <w:rsid w:val="00530577"/>
    <w:rsid w:val="00531403"/>
    <w:rsid w:val="00531E6B"/>
    <w:rsid w:val="005328C7"/>
    <w:rsid w:val="005334D3"/>
    <w:rsid w:val="00536974"/>
    <w:rsid w:val="005409B6"/>
    <w:rsid w:val="005424F1"/>
    <w:rsid w:val="005441F3"/>
    <w:rsid w:val="00551F99"/>
    <w:rsid w:val="00552686"/>
    <w:rsid w:val="005545CC"/>
    <w:rsid w:val="00556802"/>
    <w:rsid w:val="005600FA"/>
    <w:rsid w:val="00560F4F"/>
    <w:rsid w:val="00561B00"/>
    <w:rsid w:val="00562862"/>
    <w:rsid w:val="00564974"/>
    <w:rsid w:val="00565604"/>
    <w:rsid w:val="005662B9"/>
    <w:rsid w:val="0056660C"/>
    <w:rsid w:val="005678B2"/>
    <w:rsid w:val="005701E7"/>
    <w:rsid w:val="00570230"/>
    <w:rsid w:val="0057143E"/>
    <w:rsid w:val="0057163B"/>
    <w:rsid w:val="00572363"/>
    <w:rsid w:val="00574932"/>
    <w:rsid w:val="00575AB1"/>
    <w:rsid w:val="005830E5"/>
    <w:rsid w:val="00584CE9"/>
    <w:rsid w:val="00586AB7"/>
    <w:rsid w:val="00586D83"/>
    <w:rsid w:val="0058756E"/>
    <w:rsid w:val="00587669"/>
    <w:rsid w:val="005903C9"/>
    <w:rsid w:val="00592DF2"/>
    <w:rsid w:val="00594B49"/>
    <w:rsid w:val="00595317"/>
    <w:rsid w:val="005974E1"/>
    <w:rsid w:val="005A1294"/>
    <w:rsid w:val="005A3531"/>
    <w:rsid w:val="005A43A7"/>
    <w:rsid w:val="005A4503"/>
    <w:rsid w:val="005A5CD6"/>
    <w:rsid w:val="005A5DC1"/>
    <w:rsid w:val="005A60DF"/>
    <w:rsid w:val="005A708D"/>
    <w:rsid w:val="005A70A7"/>
    <w:rsid w:val="005B0609"/>
    <w:rsid w:val="005B133B"/>
    <w:rsid w:val="005B275B"/>
    <w:rsid w:val="005B346B"/>
    <w:rsid w:val="005B5069"/>
    <w:rsid w:val="005C21A0"/>
    <w:rsid w:val="005C35EA"/>
    <w:rsid w:val="005C37BA"/>
    <w:rsid w:val="005C40F0"/>
    <w:rsid w:val="005C4AD4"/>
    <w:rsid w:val="005C6331"/>
    <w:rsid w:val="005C765C"/>
    <w:rsid w:val="005D2008"/>
    <w:rsid w:val="005D26E7"/>
    <w:rsid w:val="005D31AC"/>
    <w:rsid w:val="005D3BC4"/>
    <w:rsid w:val="005D5C8D"/>
    <w:rsid w:val="005D61D0"/>
    <w:rsid w:val="005D631E"/>
    <w:rsid w:val="005D6459"/>
    <w:rsid w:val="005D7315"/>
    <w:rsid w:val="005E0541"/>
    <w:rsid w:val="005E2598"/>
    <w:rsid w:val="005E2E34"/>
    <w:rsid w:val="005E36E6"/>
    <w:rsid w:val="005E72F3"/>
    <w:rsid w:val="005F0271"/>
    <w:rsid w:val="005F0625"/>
    <w:rsid w:val="005F0CA7"/>
    <w:rsid w:val="005F19E5"/>
    <w:rsid w:val="005F21CE"/>
    <w:rsid w:val="005F24C1"/>
    <w:rsid w:val="005F268A"/>
    <w:rsid w:val="005F3A67"/>
    <w:rsid w:val="005F45EF"/>
    <w:rsid w:val="005F5385"/>
    <w:rsid w:val="005F645C"/>
    <w:rsid w:val="00602EA5"/>
    <w:rsid w:val="00603F2A"/>
    <w:rsid w:val="00604D62"/>
    <w:rsid w:val="00605EEA"/>
    <w:rsid w:val="00605FD8"/>
    <w:rsid w:val="006065C3"/>
    <w:rsid w:val="00607595"/>
    <w:rsid w:val="0060776F"/>
    <w:rsid w:val="00610535"/>
    <w:rsid w:val="00610E81"/>
    <w:rsid w:val="0061140F"/>
    <w:rsid w:val="00611E76"/>
    <w:rsid w:val="006149F9"/>
    <w:rsid w:val="00615A7B"/>
    <w:rsid w:val="00615E82"/>
    <w:rsid w:val="006169B2"/>
    <w:rsid w:val="00622DA9"/>
    <w:rsid w:val="00624D5C"/>
    <w:rsid w:val="006261E5"/>
    <w:rsid w:val="00626599"/>
    <w:rsid w:val="0062763A"/>
    <w:rsid w:val="00627FBE"/>
    <w:rsid w:val="00630374"/>
    <w:rsid w:val="00630451"/>
    <w:rsid w:val="006322DE"/>
    <w:rsid w:val="00635A72"/>
    <w:rsid w:val="00637D28"/>
    <w:rsid w:val="006413E8"/>
    <w:rsid w:val="006460FA"/>
    <w:rsid w:val="00646990"/>
    <w:rsid w:val="006470C7"/>
    <w:rsid w:val="00647D5F"/>
    <w:rsid w:val="00650039"/>
    <w:rsid w:val="00652E8C"/>
    <w:rsid w:val="006531AC"/>
    <w:rsid w:val="0065415A"/>
    <w:rsid w:val="00660338"/>
    <w:rsid w:val="00660BC3"/>
    <w:rsid w:val="00662A5D"/>
    <w:rsid w:val="00664D40"/>
    <w:rsid w:val="006650CA"/>
    <w:rsid w:val="00665BEA"/>
    <w:rsid w:val="00666D06"/>
    <w:rsid w:val="006670D5"/>
    <w:rsid w:val="0066750B"/>
    <w:rsid w:val="00670B86"/>
    <w:rsid w:val="00672C47"/>
    <w:rsid w:val="00673478"/>
    <w:rsid w:val="00674852"/>
    <w:rsid w:val="006761B8"/>
    <w:rsid w:val="00680E18"/>
    <w:rsid w:val="006811D3"/>
    <w:rsid w:val="00681391"/>
    <w:rsid w:val="00681C7B"/>
    <w:rsid w:val="00686592"/>
    <w:rsid w:val="006870BC"/>
    <w:rsid w:val="006871D3"/>
    <w:rsid w:val="00687DD5"/>
    <w:rsid w:val="00691EFE"/>
    <w:rsid w:val="0069393E"/>
    <w:rsid w:val="00694113"/>
    <w:rsid w:val="00694B37"/>
    <w:rsid w:val="006972F9"/>
    <w:rsid w:val="006A092E"/>
    <w:rsid w:val="006A248A"/>
    <w:rsid w:val="006A3604"/>
    <w:rsid w:val="006A393B"/>
    <w:rsid w:val="006A5880"/>
    <w:rsid w:val="006A739A"/>
    <w:rsid w:val="006B0599"/>
    <w:rsid w:val="006B0736"/>
    <w:rsid w:val="006B2418"/>
    <w:rsid w:val="006B25C4"/>
    <w:rsid w:val="006B2FDF"/>
    <w:rsid w:val="006B41D1"/>
    <w:rsid w:val="006B4EDF"/>
    <w:rsid w:val="006C5D29"/>
    <w:rsid w:val="006C6AF8"/>
    <w:rsid w:val="006D0D8C"/>
    <w:rsid w:val="006D4322"/>
    <w:rsid w:val="006D47D5"/>
    <w:rsid w:val="006D57F1"/>
    <w:rsid w:val="006D62C7"/>
    <w:rsid w:val="006D6FCF"/>
    <w:rsid w:val="006D7E82"/>
    <w:rsid w:val="006E0356"/>
    <w:rsid w:val="006E3741"/>
    <w:rsid w:val="006E3DF0"/>
    <w:rsid w:val="006E4885"/>
    <w:rsid w:val="006E4D04"/>
    <w:rsid w:val="006E6928"/>
    <w:rsid w:val="006E6BE3"/>
    <w:rsid w:val="006F1A36"/>
    <w:rsid w:val="006F2B37"/>
    <w:rsid w:val="006F398E"/>
    <w:rsid w:val="006F509B"/>
    <w:rsid w:val="006F7C04"/>
    <w:rsid w:val="00700F89"/>
    <w:rsid w:val="00701006"/>
    <w:rsid w:val="007029A4"/>
    <w:rsid w:val="00702CA7"/>
    <w:rsid w:val="00703034"/>
    <w:rsid w:val="00703630"/>
    <w:rsid w:val="00704037"/>
    <w:rsid w:val="00704295"/>
    <w:rsid w:val="0070723C"/>
    <w:rsid w:val="007078D1"/>
    <w:rsid w:val="00707DC9"/>
    <w:rsid w:val="00710D38"/>
    <w:rsid w:val="00710DFC"/>
    <w:rsid w:val="00712137"/>
    <w:rsid w:val="00713BBC"/>
    <w:rsid w:val="007151E5"/>
    <w:rsid w:val="00716F17"/>
    <w:rsid w:val="00717605"/>
    <w:rsid w:val="00721B3E"/>
    <w:rsid w:val="00723B13"/>
    <w:rsid w:val="00723B66"/>
    <w:rsid w:val="00724429"/>
    <w:rsid w:val="0072445A"/>
    <w:rsid w:val="00726456"/>
    <w:rsid w:val="00726C25"/>
    <w:rsid w:val="00727534"/>
    <w:rsid w:val="0072793F"/>
    <w:rsid w:val="00727941"/>
    <w:rsid w:val="00730128"/>
    <w:rsid w:val="00730ACE"/>
    <w:rsid w:val="00731C05"/>
    <w:rsid w:val="00732EF1"/>
    <w:rsid w:val="0073318E"/>
    <w:rsid w:val="00733EEC"/>
    <w:rsid w:val="00734E6F"/>
    <w:rsid w:val="00735E0F"/>
    <w:rsid w:val="00736F63"/>
    <w:rsid w:val="00740A79"/>
    <w:rsid w:val="00741307"/>
    <w:rsid w:val="007428C9"/>
    <w:rsid w:val="00744391"/>
    <w:rsid w:val="00744752"/>
    <w:rsid w:val="007447A2"/>
    <w:rsid w:val="00744AA8"/>
    <w:rsid w:val="00745E31"/>
    <w:rsid w:val="00746301"/>
    <w:rsid w:val="00747C68"/>
    <w:rsid w:val="00754948"/>
    <w:rsid w:val="00754C65"/>
    <w:rsid w:val="00755D64"/>
    <w:rsid w:val="007563AF"/>
    <w:rsid w:val="00756BA1"/>
    <w:rsid w:val="007575C8"/>
    <w:rsid w:val="007577B2"/>
    <w:rsid w:val="007611AF"/>
    <w:rsid w:val="0076212D"/>
    <w:rsid w:val="007632CC"/>
    <w:rsid w:val="00763661"/>
    <w:rsid w:val="0076415D"/>
    <w:rsid w:val="00764DDA"/>
    <w:rsid w:val="007658DA"/>
    <w:rsid w:val="00765A13"/>
    <w:rsid w:val="0076720E"/>
    <w:rsid w:val="00770DE0"/>
    <w:rsid w:val="00774261"/>
    <w:rsid w:val="00774E77"/>
    <w:rsid w:val="00775356"/>
    <w:rsid w:val="0077576C"/>
    <w:rsid w:val="0077580A"/>
    <w:rsid w:val="00777E4F"/>
    <w:rsid w:val="00783A3D"/>
    <w:rsid w:val="00783FCB"/>
    <w:rsid w:val="00785E6B"/>
    <w:rsid w:val="00786832"/>
    <w:rsid w:val="00786C01"/>
    <w:rsid w:val="00787586"/>
    <w:rsid w:val="0078799C"/>
    <w:rsid w:val="007908B8"/>
    <w:rsid w:val="00790F2C"/>
    <w:rsid w:val="0079156E"/>
    <w:rsid w:val="00792FA8"/>
    <w:rsid w:val="00794FB6"/>
    <w:rsid w:val="00795BA1"/>
    <w:rsid w:val="00796B6E"/>
    <w:rsid w:val="0079755E"/>
    <w:rsid w:val="007A098A"/>
    <w:rsid w:val="007A142B"/>
    <w:rsid w:val="007A3669"/>
    <w:rsid w:val="007B5470"/>
    <w:rsid w:val="007B60B8"/>
    <w:rsid w:val="007B6BA5"/>
    <w:rsid w:val="007B6CEA"/>
    <w:rsid w:val="007B74F0"/>
    <w:rsid w:val="007B79C2"/>
    <w:rsid w:val="007B7D02"/>
    <w:rsid w:val="007C1252"/>
    <w:rsid w:val="007C274D"/>
    <w:rsid w:val="007C32BD"/>
    <w:rsid w:val="007C363D"/>
    <w:rsid w:val="007C691B"/>
    <w:rsid w:val="007C7076"/>
    <w:rsid w:val="007C73C1"/>
    <w:rsid w:val="007C7856"/>
    <w:rsid w:val="007C7BBF"/>
    <w:rsid w:val="007D2F32"/>
    <w:rsid w:val="007D78AC"/>
    <w:rsid w:val="007E198D"/>
    <w:rsid w:val="007E3CBA"/>
    <w:rsid w:val="007E3F91"/>
    <w:rsid w:val="007E52B1"/>
    <w:rsid w:val="007E5B4B"/>
    <w:rsid w:val="007F29A3"/>
    <w:rsid w:val="007F3182"/>
    <w:rsid w:val="007F3355"/>
    <w:rsid w:val="007F3C47"/>
    <w:rsid w:val="007F3FCD"/>
    <w:rsid w:val="007F5323"/>
    <w:rsid w:val="007F7C76"/>
    <w:rsid w:val="0080104E"/>
    <w:rsid w:val="008015B0"/>
    <w:rsid w:val="008029B4"/>
    <w:rsid w:val="00803345"/>
    <w:rsid w:val="00804C71"/>
    <w:rsid w:val="00806B20"/>
    <w:rsid w:val="00807BA3"/>
    <w:rsid w:val="00807E11"/>
    <w:rsid w:val="008105A2"/>
    <w:rsid w:val="00810623"/>
    <w:rsid w:val="00813252"/>
    <w:rsid w:val="00813E40"/>
    <w:rsid w:val="0082134D"/>
    <w:rsid w:val="00822C1A"/>
    <w:rsid w:val="0082358F"/>
    <w:rsid w:val="00824B74"/>
    <w:rsid w:val="008251ED"/>
    <w:rsid w:val="008360AF"/>
    <w:rsid w:val="008378E2"/>
    <w:rsid w:val="0084323E"/>
    <w:rsid w:val="00847769"/>
    <w:rsid w:val="008477A1"/>
    <w:rsid w:val="008500BA"/>
    <w:rsid w:val="00850222"/>
    <w:rsid w:val="00852953"/>
    <w:rsid w:val="008546C8"/>
    <w:rsid w:val="008547CD"/>
    <w:rsid w:val="00856F1C"/>
    <w:rsid w:val="00861DA4"/>
    <w:rsid w:val="0086255F"/>
    <w:rsid w:val="00863564"/>
    <w:rsid w:val="0086560D"/>
    <w:rsid w:val="00866E18"/>
    <w:rsid w:val="00867890"/>
    <w:rsid w:val="00867A4F"/>
    <w:rsid w:val="00871520"/>
    <w:rsid w:val="00872247"/>
    <w:rsid w:val="00872D5D"/>
    <w:rsid w:val="00881851"/>
    <w:rsid w:val="00881A2F"/>
    <w:rsid w:val="00881F2F"/>
    <w:rsid w:val="00882046"/>
    <w:rsid w:val="00883874"/>
    <w:rsid w:val="00884209"/>
    <w:rsid w:val="00884B4E"/>
    <w:rsid w:val="00886A5E"/>
    <w:rsid w:val="008873F4"/>
    <w:rsid w:val="00890609"/>
    <w:rsid w:val="008906CC"/>
    <w:rsid w:val="00890DDB"/>
    <w:rsid w:val="008914AF"/>
    <w:rsid w:val="008923F5"/>
    <w:rsid w:val="00894B59"/>
    <w:rsid w:val="00894F97"/>
    <w:rsid w:val="00896880"/>
    <w:rsid w:val="00896C4B"/>
    <w:rsid w:val="008971E6"/>
    <w:rsid w:val="008A0DF1"/>
    <w:rsid w:val="008A10DA"/>
    <w:rsid w:val="008A1527"/>
    <w:rsid w:val="008A2753"/>
    <w:rsid w:val="008A3F0B"/>
    <w:rsid w:val="008A4884"/>
    <w:rsid w:val="008A4D97"/>
    <w:rsid w:val="008A4F93"/>
    <w:rsid w:val="008A527D"/>
    <w:rsid w:val="008A5A83"/>
    <w:rsid w:val="008A628C"/>
    <w:rsid w:val="008A6647"/>
    <w:rsid w:val="008B09C4"/>
    <w:rsid w:val="008B213D"/>
    <w:rsid w:val="008B25C8"/>
    <w:rsid w:val="008B3609"/>
    <w:rsid w:val="008B3744"/>
    <w:rsid w:val="008B5916"/>
    <w:rsid w:val="008B5A09"/>
    <w:rsid w:val="008B5FAC"/>
    <w:rsid w:val="008B6256"/>
    <w:rsid w:val="008B6D75"/>
    <w:rsid w:val="008B78FC"/>
    <w:rsid w:val="008C24ED"/>
    <w:rsid w:val="008C2E21"/>
    <w:rsid w:val="008C47BA"/>
    <w:rsid w:val="008C5C73"/>
    <w:rsid w:val="008C5D6B"/>
    <w:rsid w:val="008C6752"/>
    <w:rsid w:val="008D0044"/>
    <w:rsid w:val="008D10E2"/>
    <w:rsid w:val="008D4E37"/>
    <w:rsid w:val="008D6668"/>
    <w:rsid w:val="008E014B"/>
    <w:rsid w:val="008E0B7A"/>
    <w:rsid w:val="008E1B28"/>
    <w:rsid w:val="008E2911"/>
    <w:rsid w:val="008E553C"/>
    <w:rsid w:val="008E56FC"/>
    <w:rsid w:val="008F00E7"/>
    <w:rsid w:val="008F1776"/>
    <w:rsid w:val="008F24C3"/>
    <w:rsid w:val="008F3097"/>
    <w:rsid w:val="008F3289"/>
    <w:rsid w:val="008F58E9"/>
    <w:rsid w:val="00900243"/>
    <w:rsid w:val="0090475A"/>
    <w:rsid w:val="00904884"/>
    <w:rsid w:val="0091297A"/>
    <w:rsid w:val="00913FAD"/>
    <w:rsid w:val="009162C8"/>
    <w:rsid w:val="0091753A"/>
    <w:rsid w:val="00920346"/>
    <w:rsid w:val="0092108E"/>
    <w:rsid w:val="00921599"/>
    <w:rsid w:val="00923301"/>
    <w:rsid w:val="0092342F"/>
    <w:rsid w:val="009239FA"/>
    <w:rsid w:val="00925E95"/>
    <w:rsid w:val="009261E4"/>
    <w:rsid w:val="009264BE"/>
    <w:rsid w:val="00930EDA"/>
    <w:rsid w:val="00932A7A"/>
    <w:rsid w:val="00935317"/>
    <w:rsid w:val="009363E5"/>
    <w:rsid w:val="00937093"/>
    <w:rsid w:val="00937556"/>
    <w:rsid w:val="00937732"/>
    <w:rsid w:val="00940E41"/>
    <w:rsid w:val="009410DB"/>
    <w:rsid w:val="009415D7"/>
    <w:rsid w:val="00942867"/>
    <w:rsid w:val="00943B09"/>
    <w:rsid w:val="009461AA"/>
    <w:rsid w:val="00947E61"/>
    <w:rsid w:val="009512B4"/>
    <w:rsid w:val="00952945"/>
    <w:rsid w:val="00953B99"/>
    <w:rsid w:val="009540C6"/>
    <w:rsid w:val="00954615"/>
    <w:rsid w:val="00955963"/>
    <w:rsid w:val="00956725"/>
    <w:rsid w:val="0096261C"/>
    <w:rsid w:val="00963980"/>
    <w:rsid w:val="009642EE"/>
    <w:rsid w:val="00964832"/>
    <w:rsid w:val="00965BED"/>
    <w:rsid w:val="00970788"/>
    <w:rsid w:val="00971630"/>
    <w:rsid w:val="009748DE"/>
    <w:rsid w:val="00975D9D"/>
    <w:rsid w:val="0097667F"/>
    <w:rsid w:val="00976C9A"/>
    <w:rsid w:val="009773B7"/>
    <w:rsid w:val="00977DDD"/>
    <w:rsid w:val="009807C1"/>
    <w:rsid w:val="009828B7"/>
    <w:rsid w:val="00982D66"/>
    <w:rsid w:val="00983235"/>
    <w:rsid w:val="00985F18"/>
    <w:rsid w:val="009927DB"/>
    <w:rsid w:val="0099563D"/>
    <w:rsid w:val="00996641"/>
    <w:rsid w:val="009970CF"/>
    <w:rsid w:val="009A0F18"/>
    <w:rsid w:val="009A1B80"/>
    <w:rsid w:val="009A1C93"/>
    <w:rsid w:val="009A1FDB"/>
    <w:rsid w:val="009A2A87"/>
    <w:rsid w:val="009A63AB"/>
    <w:rsid w:val="009B43A4"/>
    <w:rsid w:val="009B4B7E"/>
    <w:rsid w:val="009B612C"/>
    <w:rsid w:val="009B73C8"/>
    <w:rsid w:val="009C0C0A"/>
    <w:rsid w:val="009C2B8D"/>
    <w:rsid w:val="009C3E4E"/>
    <w:rsid w:val="009C4655"/>
    <w:rsid w:val="009D01F0"/>
    <w:rsid w:val="009D02B9"/>
    <w:rsid w:val="009D05D0"/>
    <w:rsid w:val="009D1729"/>
    <w:rsid w:val="009D20D0"/>
    <w:rsid w:val="009D2402"/>
    <w:rsid w:val="009D3227"/>
    <w:rsid w:val="009D48C7"/>
    <w:rsid w:val="009D657E"/>
    <w:rsid w:val="009D7D3B"/>
    <w:rsid w:val="009E02ED"/>
    <w:rsid w:val="009E0CF3"/>
    <w:rsid w:val="009E6343"/>
    <w:rsid w:val="009E6524"/>
    <w:rsid w:val="009E7C62"/>
    <w:rsid w:val="009F04AD"/>
    <w:rsid w:val="009F22F6"/>
    <w:rsid w:val="009F352A"/>
    <w:rsid w:val="009F6032"/>
    <w:rsid w:val="009F72DA"/>
    <w:rsid w:val="009F73A1"/>
    <w:rsid w:val="00A02389"/>
    <w:rsid w:val="00A03C7E"/>
    <w:rsid w:val="00A0620D"/>
    <w:rsid w:val="00A07154"/>
    <w:rsid w:val="00A07707"/>
    <w:rsid w:val="00A10172"/>
    <w:rsid w:val="00A10E04"/>
    <w:rsid w:val="00A120A2"/>
    <w:rsid w:val="00A17562"/>
    <w:rsid w:val="00A1783A"/>
    <w:rsid w:val="00A20DC6"/>
    <w:rsid w:val="00A25CE6"/>
    <w:rsid w:val="00A2769A"/>
    <w:rsid w:val="00A3085E"/>
    <w:rsid w:val="00A30B84"/>
    <w:rsid w:val="00A30CAD"/>
    <w:rsid w:val="00A32146"/>
    <w:rsid w:val="00A33004"/>
    <w:rsid w:val="00A3312C"/>
    <w:rsid w:val="00A34B0B"/>
    <w:rsid w:val="00A34C47"/>
    <w:rsid w:val="00A36963"/>
    <w:rsid w:val="00A374B1"/>
    <w:rsid w:val="00A423D0"/>
    <w:rsid w:val="00A42489"/>
    <w:rsid w:val="00A42AEF"/>
    <w:rsid w:val="00A42EBA"/>
    <w:rsid w:val="00A430F9"/>
    <w:rsid w:val="00A43A9C"/>
    <w:rsid w:val="00A43AC4"/>
    <w:rsid w:val="00A44FBB"/>
    <w:rsid w:val="00A45190"/>
    <w:rsid w:val="00A55209"/>
    <w:rsid w:val="00A55252"/>
    <w:rsid w:val="00A577C9"/>
    <w:rsid w:val="00A60AB8"/>
    <w:rsid w:val="00A61269"/>
    <w:rsid w:val="00A6239A"/>
    <w:rsid w:val="00A62E7B"/>
    <w:rsid w:val="00A64852"/>
    <w:rsid w:val="00A65C7C"/>
    <w:rsid w:val="00A665A4"/>
    <w:rsid w:val="00A705D1"/>
    <w:rsid w:val="00A70BDE"/>
    <w:rsid w:val="00A71710"/>
    <w:rsid w:val="00A71743"/>
    <w:rsid w:val="00A72425"/>
    <w:rsid w:val="00A72B4C"/>
    <w:rsid w:val="00A72DF6"/>
    <w:rsid w:val="00A73244"/>
    <w:rsid w:val="00A746A1"/>
    <w:rsid w:val="00A7536E"/>
    <w:rsid w:val="00A75734"/>
    <w:rsid w:val="00A75E59"/>
    <w:rsid w:val="00A82D3B"/>
    <w:rsid w:val="00A841C0"/>
    <w:rsid w:val="00A845D5"/>
    <w:rsid w:val="00A84A96"/>
    <w:rsid w:val="00A8584C"/>
    <w:rsid w:val="00A85E1D"/>
    <w:rsid w:val="00A86AEA"/>
    <w:rsid w:val="00A9172E"/>
    <w:rsid w:val="00A924C2"/>
    <w:rsid w:val="00A93650"/>
    <w:rsid w:val="00A95182"/>
    <w:rsid w:val="00A9665D"/>
    <w:rsid w:val="00A97B19"/>
    <w:rsid w:val="00A97DA9"/>
    <w:rsid w:val="00AA1C70"/>
    <w:rsid w:val="00AA1DAD"/>
    <w:rsid w:val="00AA2214"/>
    <w:rsid w:val="00AA528A"/>
    <w:rsid w:val="00AA5B16"/>
    <w:rsid w:val="00AB05F8"/>
    <w:rsid w:val="00AB228D"/>
    <w:rsid w:val="00AB44C2"/>
    <w:rsid w:val="00AB595F"/>
    <w:rsid w:val="00AC0E97"/>
    <w:rsid w:val="00AC5CD5"/>
    <w:rsid w:val="00AC7A8A"/>
    <w:rsid w:val="00AD0140"/>
    <w:rsid w:val="00AD0EB3"/>
    <w:rsid w:val="00AD3C7D"/>
    <w:rsid w:val="00AD3D3E"/>
    <w:rsid w:val="00AD65F6"/>
    <w:rsid w:val="00AE1FA5"/>
    <w:rsid w:val="00AE32BD"/>
    <w:rsid w:val="00AE3626"/>
    <w:rsid w:val="00AE3690"/>
    <w:rsid w:val="00AE3DF3"/>
    <w:rsid w:val="00AE5BDA"/>
    <w:rsid w:val="00AE7621"/>
    <w:rsid w:val="00AF006D"/>
    <w:rsid w:val="00AF4BBB"/>
    <w:rsid w:val="00AF5034"/>
    <w:rsid w:val="00AF5926"/>
    <w:rsid w:val="00AF5DC1"/>
    <w:rsid w:val="00B0026A"/>
    <w:rsid w:val="00B00A9C"/>
    <w:rsid w:val="00B04DE6"/>
    <w:rsid w:val="00B064F6"/>
    <w:rsid w:val="00B06AC3"/>
    <w:rsid w:val="00B1186C"/>
    <w:rsid w:val="00B13064"/>
    <w:rsid w:val="00B1378A"/>
    <w:rsid w:val="00B17281"/>
    <w:rsid w:val="00B20FC0"/>
    <w:rsid w:val="00B2228A"/>
    <w:rsid w:val="00B24672"/>
    <w:rsid w:val="00B24817"/>
    <w:rsid w:val="00B256CB"/>
    <w:rsid w:val="00B25CDA"/>
    <w:rsid w:val="00B30692"/>
    <w:rsid w:val="00B30863"/>
    <w:rsid w:val="00B3092D"/>
    <w:rsid w:val="00B30DDB"/>
    <w:rsid w:val="00B316F7"/>
    <w:rsid w:val="00B328B6"/>
    <w:rsid w:val="00B335D7"/>
    <w:rsid w:val="00B3469E"/>
    <w:rsid w:val="00B3581A"/>
    <w:rsid w:val="00B37A66"/>
    <w:rsid w:val="00B37BCD"/>
    <w:rsid w:val="00B37C58"/>
    <w:rsid w:val="00B40B4D"/>
    <w:rsid w:val="00B41DE1"/>
    <w:rsid w:val="00B438FF"/>
    <w:rsid w:val="00B43A64"/>
    <w:rsid w:val="00B44B85"/>
    <w:rsid w:val="00B45D72"/>
    <w:rsid w:val="00B467DF"/>
    <w:rsid w:val="00B47D99"/>
    <w:rsid w:val="00B50981"/>
    <w:rsid w:val="00B52930"/>
    <w:rsid w:val="00B54EFD"/>
    <w:rsid w:val="00B54EFE"/>
    <w:rsid w:val="00B577CB"/>
    <w:rsid w:val="00B57EF9"/>
    <w:rsid w:val="00B6226C"/>
    <w:rsid w:val="00B62CB1"/>
    <w:rsid w:val="00B645E5"/>
    <w:rsid w:val="00B64732"/>
    <w:rsid w:val="00B647CF"/>
    <w:rsid w:val="00B647FD"/>
    <w:rsid w:val="00B651A4"/>
    <w:rsid w:val="00B65A5F"/>
    <w:rsid w:val="00B67125"/>
    <w:rsid w:val="00B708E6"/>
    <w:rsid w:val="00B71E47"/>
    <w:rsid w:val="00B73E78"/>
    <w:rsid w:val="00B80D30"/>
    <w:rsid w:val="00B8411F"/>
    <w:rsid w:val="00B84F9D"/>
    <w:rsid w:val="00B8762C"/>
    <w:rsid w:val="00B877D4"/>
    <w:rsid w:val="00B878CD"/>
    <w:rsid w:val="00B879DB"/>
    <w:rsid w:val="00B90E8B"/>
    <w:rsid w:val="00B9168A"/>
    <w:rsid w:val="00B916C9"/>
    <w:rsid w:val="00B918F5"/>
    <w:rsid w:val="00B9217F"/>
    <w:rsid w:val="00B92B13"/>
    <w:rsid w:val="00B92C2A"/>
    <w:rsid w:val="00B92E86"/>
    <w:rsid w:val="00B93A90"/>
    <w:rsid w:val="00B95E00"/>
    <w:rsid w:val="00B963A6"/>
    <w:rsid w:val="00BA0A41"/>
    <w:rsid w:val="00BA7646"/>
    <w:rsid w:val="00BA7F49"/>
    <w:rsid w:val="00BB010C"/>
    <w:rsid w:val="00BB045E"/>
    <w:rsid w:val="00BB29B6"/>
    <w:rsid w:val="00BB2B86"/>
    <w:rsid w:val="00BB5B58"/>
    <w:rsid w:val="00BB64ED"/>
    <w:rsid w:val="00BC04B4"/>
    <w:rsid w:val="00BC277E"/>
    <w:rsid w:val="00BC338A"/>
    <w:rsid w:val="00BC5DE5"/>
    <w:rsid w:val="00BC771C"/>
    <w:rsid w:val="00BD49B5"/>
    <w:rsid w:val="00BD6304"/>
    <w:rsid w:val="00BD7473"/>
    <w:rsid w:val="00BE4EDE"/>
    <w:rsid w:val="00BE5B65"/>
    <w:rsid w:val="00BE7DB1"/>
    <w:rsid w:val="00BF11B2"/>
    <w:rsid w:val="00BF59F8"/>
    <w:rsid w:val="00C003A1"/>
    <w:rsid w:val="00C00FAF"/>
    <w:rsid w:val="00C03235"/>
    <w:rsid w:val="00C048B7"/>
    <w:rsid w:val="00C07118"/>
    <w:rsid w:val="00C1035B"/>
    <w:rsid w:val="00C1258E"/>
    <w:rsid w:val="00C12906"/>
    <w:rsid w:val="00C13971"/>
    <w:rsid w:val="00C13E73"/>
    <w:rsid w:val="00C1769C"/>
    <w:rsid w:val="00C22418"/>
    <w:rsid w:val="00C22B05"/>
    <w:rsid w:val="00C23F15"/>
    <w:rsid w:val="00C24D78"/>
    <w:rsid w:val="00C26868"/>
    <w:rsid w:val="00C276F1"/>
    <w:rsid w:val="00C30195"/>
    <w:rsid w:val="00C30E59"/>
    <w:rsid w:val="00C3142C"/>
    <w:rsid w:val="00C338F8"/>
    <w:rsid w:val="00C33A70"/>
    <w:rsid w:val="00C3436A"/>
    <w:rsid w:val="00C34BDC"/>
    <w:rsid w:val="00C34C74"/>
    <w:rsid w:val="00C3518D"/>
    <w:rsid w:val="00C356E7"/>
    <w:rsid w:val="00C40B7B"/>
    <w:rsid w:val="00C40EF9"/>
    <w:rsid w:val="00C416D5"/>
    <w:rsid w:val="00C419DF"/>
    <w:rsid w:val="00C41D69"/>
    <w:rsid w:val="00C4358C"/>
    <w:rsid w:val="00C44BE7"/>
    <w:rsid w:val="00C46779"/>
    <w:rsid w:val="00C50B3F"/>
    <w:rsid w:val="00C51193"/>
    <w:rsid w:val="00C55251"/>
    <w:rsid w:val="00C5791D"/>
    <w:rsid w:val="00C604CA"/>
    <w:rsid w:val="00C622F8"/>
    <w:rsid w:val="00C64562"/>
    <w:rsid w:val="00C64CC3"/>
    <w:rsid w:val="00C7222F"/>
    <w:rsid w:val="00C7226D"/>
    <w:rsid w:val="00C735AF"/>
    <w:rsid w:val="00C74676"/>
    <w:rsid w:val="00C814C6"/>
    <w:rsid w:val="00C831BE"/>
    <w:rsid w:val="00C836CD"/>
    <w:rsid w:val="00C837D5"/>
    <w:rsid w:val="00C83D55"/>
    <w:rsid w:val="00C84091"/>
    <w:rsid w:val="00C844BC"/>
    <w:rsid w:val="00C85237"/>
    <w:rsid w:val="00C85743"/>
    <w:rsid w:val="00C85E19"/>
    <w:rsid w:val="00C906E5"/>
    <w:rsid w:val="00C9250A"/>
    <w:rsid w:val="00C93665"/>
    <w:rsid w:val="00C93C9C"/>
    <w:rsid w:val="00C93D56"/>
    <w:rsid w:val="00C95669"/>
    <w:rsid w:val="00C966B5"/>
    <w:rsid w:val="00CA074D"/>
    <w:rsid w:val="00CA20B8"/>
    <w:rsid w:val="00CA23EB"/>
    <w:rsid w:val="00CA3527"/>
    <w:rsid w:val="00CA3EEB"/>
    <w:rsid w:val="00CA4A10"/>
    <w:rsid w:val="00CA5120"/>
    <w:rsid w:val="00CA5187"/>
    <w:rsid w:val="00CA59A7"/>
    <w:rsid w:val="00CA6960"/>
    <w:rsid w:val="00CB0CCB"/>
    <w:rsid w:val="00CB200E"/>
    <w:rsid w:val="00CB344F"/>
    <w:rsid w:val="00CB5AFD"/>
    <w:rsid w:val="00CB76CF"/>
    <w:rsid w:val="00CC076B"/>
    <w:rsid w:val="00CC2923"/>
    <w:rsid w:val="00CC2FB8"/>
    <w:rsid w:val="00CC435D"/>
    <w:rsid w:val="00CC46C5"/>
    <w:rsid w:val="00CC6DFC"/>
    <w:rsid w:val="00CC7305"/>
    <w:rsid w:val="00CD0028"/>
    <w:rsid w:val="00CD0605"/>
    <w:rsid w:val="00CD59BE"/>
    <w:rsid w:val="00CE048B"/>
    <w:rsid w:val="00CE0F1B"/>
    <w:rsid w:val="00CE25DF"/>
    <w:rsid w:val="00CE3B38"/>
    <w:rsid w:val="00CE44DB"/>
    <w:rsid w:val="00CE5A6E"/>
    <w:rsid w:val="00CE61BC"/>
    <w:rsid w:val="00CE6990"/>
    <w:rsid w:val="00CE77A7"/>
    <w:rsid w:val="00CF2E91"/>
    <w:rsid w:val="00CF43CD"/>
    <w:rsid w:val="00CF4785"/>
    <w:rsid w:val="00CF5238"/>
    <w:rsid w:val="00CF6F89"/>
    <w:rsid w:val="00CF792D"/>
    <w:rsid w:val="00CF7B39"/>
    <w:rsid w:val="00CF7F7B"/>
    <w:rsid w:val="00D0034C"/>
    <w:rsid w:val="00D0079C"/>
    <w:rsid w:val="00D00D60"/>
    <w:rsid w:val="00D01640"/>
    <w:rsid w:val="00D03EE1"/>
    <w:rsid w:val="00D061E5"/>
    <w:rsid w:val="00D0678E"/>
    <w:rsid w:val="00D077A5"/>
    <w:rsid w:val="00D0788B"/>
    <w:rsid w:val="00D07D7A"/>
    <w:rsid w:val="00D1020A"/>
    <w:rsid w:val="00D103F5"/>
    <w:rsid w:val="00D11B17"/>
    <w:rsid w:val="00D13269"/>
    <w:rsid w:val="00D1496B"/>
    <w:rsid w:val="00D16382"/>
    <w:rsid w:val="00D16883"/>
    <w:rsid w:val="00D20874"/>
    <w:rsid w:val="00D21E2F"/>
    <w:rsid w:val="00D21F9C"/>
    <w:rsid w:val="00D25647"/>
    <w:rsid w:val="00D27014"/>
    <w:rsid w:val="00D272FE"/>
    <w:rsid w:val="00D27661"/>
    <w:rsid w:val="00D30B6D"/>
    <w:rsid w:val="00D31F47"/>
    <w:rsid w:val="00D34A96"/>
    <w:rsid w:val="00D34D27"/>
    <w:rsid w:val="00D356FA"/>
    <w:rsid w:val="00D41024"/>
    <w:rsid w:val="00D4102A"/>
    <w:rsid w:val="00D42543"/>
    <w:rsid w:val="00D44144"/>
    <w:rsid w:val="00D44206"/>
    <w:rsid w:val="00D449B2"/>
    <w:rsid w:val="00D44BD8"/>
    <w:rsid w:val="00D44DD0"/>
    <w:rsid w:val="00D45006"/>
    <w:rsid w:val="00D467BB"/>
    <w:rsid w:val="00D47541"/>
    <w:rsid w:val="00D523C4"/>
    <w:rsid w:val="00D53729"/>
    <w:rsid w:val="00D5487F"/>
    <w:rsid w:val="00D54C74"/>
    <w:rsid w:val="00D54FD3"/>
    <w:rsid w:val="00D55E1E"/>
    <w:rsid w:val="00D56D70"/>
    <w:rsid w:val="00D63434"/>
    <w:rsid w:val="00D63B1A"/>
    <w:rsid w:val="00D64388"/>
    <w:rsid w:val="00D654B6"/>
    <w:rsid w:val="00D7260B"/>
    <w:rsid w:val="00D7322C"/>
    <w:rsid w:val="00D7394D"/>
    <w:rsid w:val="00D77181"/>
    <w:rsid w:val="00D814FC"/>
    <w:rsid w:val="00D82842"/>
    <w:rsid w:val="00D8411C"/>
    <w:rsid w:val="00D86904"/>
    <w:rsid w:val="00D90C18"/>
    <w:rsid w:val="00D93C3A"/>
    <w:rsid w:val="00D94AC9"/>
    <w:rsid w:val="00D96789"/>
    <w:rsid w:val="00D974A4"/>
    <w:rsid w:val="00DA1B25"/>
    <w:rsid w:val="00DA2B92"/>
    <w:rsid w:val="00DA4EF4"/>
    <w:rsid w:val="00DA6646"/>
    <w:rsid w:val="00DA7E03"/>
    <w:rsid w:val="00DB29DE"/>
    <w:rsid w:val="00DB2D32"/>
    <w:rsid w:val="00DB3E98"/>
    <w:rsid w:val="00DB421D"/>
    <w:rsid w:val="00DB71E6"/>
    <w:rsid w:val="00DC0BAE"/>
    <w:rsid w:val="00DC0D4B"/>
    <w:rsid w:val="00DC37AA"/>
    <w:rsid w:val="00DC5491"/>
    <w:rsid w:val="00DC65A1"/>
    <w:rsid w:val="00DD0166"/>
    <w:rsid w:val="00DD0B5C"/>
    <w:rsid w:val="00DD42B7"/>
    <w:rsid w:val="00DD4A54"/>
    <w:rsid w:val="00DD70F5"/>
    <w:rsid w:val="00DE1AAA"/>
    <w:rsid w:val="00DE356F"/>
    <w:rsid w:val="00DE36E0"/>
    <w:rsid w:val="00DE4E6C"/>
    <w:rsid w:val="00DE4E92"/>
    <w:rsid w:val="00DF2A37"/>
    <w:rsid w:val="00DF33D9"/>
    <w:rsid w:val="00DF343A"/>
    <w:rsid w:val="00DF59C9"/>
    <w:rsid w:val="00DF7571"/>
    <w:rsid w:val="00DF75D2"/>
    <w:rsid w:val="00DF768C"/>
    <w:rsid w:val="00DF7EF9"/>
    <w:rsid w:val="00E002D2"/>
    <w:rsid w:val="00E007CB"/>
    <w:rsid w:val="00E01149"/>
    <w:rsid w:val="00E016C3"/>
    <w:rsid w:val="00E0312A"/>
    <w:rsid w:val="00E054BC"/>
    <w:rsid w:val="00E05E2D"/>
    <w:rsid w:val="00E1336A"/>
    <w:rsid w:val="00E16F87"/>
    <w:rsid w:val="00E20A4B"/>
    <w:rsid w:val="00E20ECB"/>
    <w:rsid w:val="00E22138"/>
    <w:rsid w:val="00E237B1"/>
    <w:rsid w:val="00E23BAC"/>
    <w:rsid w:val="00E2424B"/>
    <w:rsid w:val="00E2441C"/>
    <w:rsid w:val="00E253A3"/>
    <w:rsid w:val="00E33798"/>
    <w:rsid w:val="00E34085"/>
    <w:rsid w:val="00E37C94"/>
    <w:rsid w:val="00E42FAF"/>
    <w:rsid w:val="00E523A9"/>
    <w:rsid w:val="00E5359D"/>
    <w:rsid w:val="00E577EE"/>
    <w:rsid w:val="00E601E7"/>
    <w:rsid w:val="00E6177B"/>
    <w:rsid w:val="00E62F23"/>
    <w:rsid w:val="00E631E4"/>
    <w:rsid w:val="00E63EE6"/>
    <w:rsid w:val="00E64636"/>
    <w:rsid w:val="00E64DAD"/>
    <w:rsid w:val="00E66045"/>
    <w:rsid w:val="00E66EF1"/>
    <w:rsid w:val="00E66EFF"/>
    <w:rsid w:val="00E67BC3"/>
    <w:rsid w:val="00E71E17"/>
    <w:rsid w:val="00E72366"/>
    <w:rsid w:val="00E7470D"/>
    <w:rsid w:val="00E75018"/>
    <w:rsid w:val="00E760D4"/>
    <w:rsid w:val="00E761EF"/>
    <w:rsid w:val="00E77983"/>
    <w:rsid w:val="00E77D8B"/>
    <w:rsid w:val="00E8044C"/>
    <w:rsid w:val="00E80EFF"/>
    <w:rsid w:val="00E80F4D"/>
    <w:rsid w:val="00E81E6C"/>
    <w:rsid w:val="00E83826"/>
    <w:rsid w:val="00E83C67"/>
    <w:rsid w:val="00E83EC2"/>
    <w:rsid w:val="00E86A99"/>
    <w:rsid w:val="00E93889"/>
    <w:rsid w:val="00E93B0D"/>
    <w:rsid w:val="00E96F3C"/>
    <w:rsid w:val="00E97BAC"/>
    <w:rsid w:val="00EA1213"/>
    <w:rsid w:val="00EA36AC"/>
    <w:rsid w:val="00EA3887"/>
    <w:rsid w:val="00EA3AA0"/>
    <w:rsid w:val="00EA3CF8"/>
    <w:rsid w:val="00EA5270"/>
    <w:rsid w:val="00EA55BC"/>
    <w:rsid w:val="00EA69BB"/>
    <w:rsid w:val="00EB1D5B"/>
    <w:rsid w:val="00EB46BC"/>
    <w:rsid w:val="00EB48F8"/>
    <w:rsid w:val="00EB7482"/>
    <w:rsid w:val="00EC24B6"/>
    <w:rsid w:val="00EC2735"/>
    <w:rsid w:val="00EC4F96"/>
    <w:rsid w:val="00EC5EED"/>
    <w:rsid w:val="00ED085A"/>
    <w:rsid w:val="00ED1B08"/>
    <w:rsid w:val="00ED2EC3"/>
    <w:rsid w:val="00ED3BAA"/>
    <w:rsid w:val="00ED3C43"/>
    <w:rsid w:val="00ED638A"/>
    <w:rsid w:val="00ED6A86"/>
    <w:rsid w:val="00ED766F"/>
    <w:rsid w:val="00EE03F8"/>
    <w:rsid w:val="00EE0478"/>
    <w:rsid w:val="00EE0DC3"/>
    <w:rsid w:val="00EE2608"/>
    <w:rsid w:val="00EE343C"/>
    <w:rsid w:val="00EE3A93"/>
    <w:rsid w:val="00EE45E1"/>
    <w:rsid w:val="00EE549F"/>
    <w:rsid w:val="00EE6BC4"/>
    <w:rsid w:val="00EE7024"/>
    <w:rsid w:val="00EE7C5B"/>
    <w:rsid w:val="00EF0FB9"/>
    <w:rsid w:val="00EF1134"/>
    <w:rsid w:val="00EF25D1"/>
    <w:rsid w:val="00EF2B43"/>
    <w:rsid w:val="00EF341B"/>
    <w:rsid w:val="00EF366E"/>
    <w:rsid w:val="00EF43E6"/>
    <w:rsid w:val="00EF4B3D"/>
    <w:rsid w:val="00EF62C8"/>
    <w:rsid w:val="00F0384F"/>
    <w:rsid w:val="00F04DD4"/>
    <w:rsid w:val="00F101CB"/>
    <w:rsid w:val="00F13F50"/>
    <w:rsid w:val="00F13F5B"/>
    <w:rsid w:val="00F14C65"/>
    <w:rsid w:val="00F165A0"/>
    <w:rsid w:val="00F2015D"/>
    <w:rsid w:val="00F20E6C"/>
    <w:rsid w:val="00F2136B"/>
    <w:rsid w:val="00F22229"/>
    <w:rsid w:val="00F22BD4"/>
    <w:rsid w:val="00F233D7"/>
    <w:rsid w:val="00F23F00"/>
    <w:rsid w:val="00F24EF4"/>
    <w:rsid w:val="00F250CC"/>
    <w:rsid w:val="00F2542A"/>
    <w:rsid w:val="00F257DC"/>
    <w:rsid w:val="00F267AF"/>
    <w:rsid w:val="00F276A1"/>
    <w:rsid w:val="00F27BC3"/>
    <w:rsid w:val="00F30BC9"/>
    <w:rsid w:val="00F31ADC"/>
    <w:rsid w:val="00F33DD4"/>
    <w:rsid w:val="00F35E37"/>
    <w:rsid w:val="00F3601D"/>
    <w:rsid w:val="00F36A55"/>
    <w:rsid w:val="00F36B80"/>
    <w:rsid w:val="00F37209"/>
    <w:rsid w:val="00F41679"/>
    <w:rsid w:val="00F436F4"/>
    <w:rsid w:val="00F45FBC"/>
    <w:rsid w:val="00F47978"/>
    <w:rsid w:val="00F54488"/>
    <w:rsid w:val="00F54CD7"/>
    <w:rsid w:val="00F570CC"/>
    <w:rsid w:val="00F57464"/>
    <w:rsid w:val="00F613B6"/>
    <w:rsid w:val="00F64369"/>
    <w:rsid w:val="00F64691"/>
    <w:rsid w:val="00F6659D"/>
    <w:rsid w:val="00F6659E"/>
    <w:rsid w:val="00F71460"/>
    <w:rsid w:val="00F71DA8"/>
    <w:rsid w:val="00F74BFB"/>
    <w:rsid w:val="00F750BF"/>
    <w:rsid w:val="00F768B3"/>
    <w:rsid w:val="00F773BB"/>
    <w:rsid w:val="00F77C07"/>
    <w:rsid w:val="00F80376"/>
    <w:rsid w:val="00F806D0"/>
    <w:rsid w:val="00F80C4F"/>
    <w:rsid w:val="00F80CFD"/>
    <w:rsid w:val="00F8604D"/>
    <w:rsid w:val="00F87266"/>
    <w:rsid w:val="00F9101A"/>
    <w:rsid w:val="00F924EE"/>
    <w:rsid w:val="00F93A9A"/>
    <w:rsid w:val="00F948CE"/>
    <w:rsid w:val="00F953A5"/>
    <w:rsid w:val="00F965F3"/>
    <w:rsid w:val="00FA05FA"/>
    <w:rsid w:val="00FA1910"/>
    <w:rsid w:val="00FA290E"/>
    <w:rsid w:val="00FA4F85"/>
    <w:rsid w:val="00FB0393"/>
    <w:rsid w:val="00FB086C"/>
    <w:rsid w:val="00FB1001"/>
    <w:rsid w:val="00FB1DEB"/>
    <w:rsid w:val="00FB3AF8"/>
    <w:rsid w:val="00FB5C83"/>
    <w:rsid w:val="00FB5CAB"/>
    <w:rsid w:val="00FC4050"/>
    <w:rsid w:val="00FC4E62"/>
    <w:rsid w:val="00FC513B"/>
    <w:rsid w:val="00FD03FF"/>
    <w:rsid w:val="00FD3897"/>
    <w:rsid w:val="00FD4F12"/>
    <w:rsid w:val="00FD59FE"/>
    <w:rsid w:val="00FD6803"/>
    <w:rsid w:val="00FE06BA"/>
    <w:rsid w:val="00FE11C8"/>
    <w:rsid w:val="00FE558F"/>
    <w:rsid w:val="00FE5874"/>
    <w:rsid w:val="00FE61F8"/>
    <w:rsid w:val="00FF210A"/>
    <w:rsid w:val="00FF24BC"/>
    <w:rsid w:val="00FF32E6"/>
    <w:rsid w:val="00FF727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D0E7E"/>
  <w15:chartTrackingRefBased/>
  <w15:docId w15:val="{22F71B31-39CC-4C26-9B58-D4E6C728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  <w:sz w:val="36"/>
    </w:rPr>
  </w:style>
  <w:style w:type="paragraph" w:styleId="Nagwek2">
    <w:name w:val="heading 2"/>
    <w:aliases w:val="l2,I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left="540" w:hanging="180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tabs>
        <w:tab w:val="left" w:pos="1260"/>
      </w:tabs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2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BA7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bCs/>
      <w:sz w:val="3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3">
    <w:name w:val="Body Text Indent 3"/>
    <w:basedOn w:val="Normalny"/>
    <w:link w:val="Tekstpodstawowywcity3Znak"/>
    <w:pPr>
      <w:spacing w:line="120" w:lineRule="atLeast"/>
      <w:ind w:left="426" w:hanging="426"/>
    </w:pPr>
    <w:rPr>
      <w:szCs w:val="20"/>
    </w:rPr>
  </w:style>
  <w:style w:type="paragraph" w:styleId="Tekstpodstawowy3">
    <w:name w:val="Body Text 3"/>
    <w:basedOn w:val="Normalny"/>
    <w:pPr>
      <w:tabs>
        <w:tab w:val="left" w:pos="360"/>
      </w:tabs>
      <w:jc w:val="both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,Nagłówek strony Znak Znak Znak,Nagłówek strony Znak Znak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36"/>
      <w:szCs w:val="20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5973"/>
    </w:pPr>
  </w:style>
  <w:style w:type="paragraph" w:styleId="Tekstblokowy">
    <w:name w:val="Block Text"/>
    <w:basedOn w:val="Normalny"/>
    <w:pPr>
      <w:spacing w:line="360" w:lineRule="auto"/>
      <w:ind w:left="2353" w:right="-159" w:hanging="1991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Cs w:val="20"/>
      <w:lang w:val="en-US"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caps/>
      <w:spacing w:val="8"/>
      <w:szCs w:val="20"/>
    </w:rPr>
  </w:style>
  <w:style w:type="paragraph" w:customStyle="1" w:styleId="Tekstpodstawowy21">
    <w:name w:val="Tekst podstawowy 21"/>
    <w:basedOn w:val="Normalny"/>
    <w:rsid w:val="00BA7646"/>
    <w:pPr>
      <w:widowControl w:val="0"/>
      <w:suppressAutoHyphens/>
    </w:pPr>
    <w:rPr>
      <w:rFonts w:eastAsia="Arial Unicode MS"/>
      <w:sz w:val="20"/>
      <w:szCs w:val="20"/>
    </w:rPr>
  </w:style>
  <w:style w:type="paragraph" w:styleId="Lista">
    <w:name w:val="List"/>
    <w:basedOn w:val="Tekstpodstawowy"/>
    <w:rsid w:val="00F93A9A"/>
    <w:pPr>
      <w:suppressAutoHyphens/>
    </w:pPr>
    <w:rPr>
      <w:rFonts w:cs="Tahoma"/>
      <w:b w:val="0"/>
      <w:bCs w:val="0"/>
      <w:sz w:val="20"/>
      <w:lang w:eastAsia="ar-SA"/>
    </w:rPr>
  </w:style>
  <w:style w:type="paragraph" w:customStyle="1" w:styleId="WW-Zawartotabeli">
    <w:name w:val="WW-Zawartość tabeli"/>
    <w:basedOn w:val="Tekstpodstawowy"/>
    <w:rsid w:val="00F93A9A"/>
    <w:pPr>
      <w:suppressLineNumbers/>
      <w:suppressAutoHyphens/>
    </w:pPr>
    <w:rPr>
      <w:b w:val="0"/>
      <w:bCs w:val="0"/>
      <w:sz w:val="20"/>
      <w:lang w:eastAsia="ar-SA"/>
    </w:rPr>
  </w:style>
  <w:style w:type="paragraph" w:styleId="Tekstprzypisukocowego">
    <w:name w:val="endnote text"/>
    <w:basedOn w:val="Normalny"/>
    <w:semiHidden/>
    <w:rsid w:val="00687DD5"/>
    <w:rPr>
      <w:sz w:val="20"/>
      <w:szCs w:val="20"/>
    </w:rPr>
  </w:style>
  <w:style w:type="character" w:styleId="Odwoanieprzypisukocowego">
    <w:name w:val="endnote reference"/>
    <w:semiHidden/>
    <w:rsid w:val="00687DD5"/>
    <w:rPr>
      <w:vertAlign w:val="superscript"/>
    </w:rPr>
  </w:style>
  <w:style w:type="paragraph" w:styleId="Tekstdymka">
    <w:name w:val="Balloon Text"/>
    <w:basedOn w:val="Normalny"/>
    <w:semiHidden/>
    <w:rsid w:val="004127F3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735E0F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WW8Num9z0">
    <w:name w:val="WW8Num9z0"/>
    <w:rsid w:val="00735E0F"/>
    <w:rPr>
      <w:b w:val="0"/>
      <w:i w:val="0"/>
    </w:rPr>
  </w:style>
  <w:style w:type="paragraph" w:customStyle="1" w:styleId="Default">
    <w:name w:val="Default"/>
    <w:rsid w:val="00735E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deks">
    <w:name w:val="Indeks"/>
    <w:basedOn w:val="Normalny"/>
    <w:rsid w:val="00735E0F"/>
    <w:pPr>
      <w:suppressLineNumbers/>
      <w:suppressAutoHyphens/>
    </w:pPr>
    <w:rPr>
      <w:rFonts w:cs="Lucida Sans Unicode"/>
      <w:lang w:eastAsia="ar-SA"/>
    </w:rPr>
  </w:style>
  <w:style w:type="character" w:customStyle="1" w:styleId="WW8Num24z0">
    <w:name w:val="WW8Num24z0"/>
    <w:rsid w:val="00735E0F"/>
    <w:rPr>
      <w:b w:val="0"/>
      <w:i w:val="0"/>
    </w:rPr>
  </w:style>
  <w:style w:type="paragraph" w:customStyle="1" w:styleId="WW-Zawartotabeli1">
    <w:name w:val="WW-Zawartość tabeli1"/>
    <w:basedOn w:val="Normalny"/>
    <w:rsid w:val="00735E0F"/>
    <w:pPr>
      <w:widowControl w:val="0"/>
      <w:suppressLineNumbers/>
      <w:suppressAutoHyphens/>
    </w:pPr>
    <w:rPr>
      <w:rFonts w:eastAsia="Lucida Sans Unicode"/>
    </w:rPr>
  </w:style>
  <w:style w:type="paragraph" w:customStyle="1" w:styleId="ABCDE">
    <w:name w:val="ABCDE"/>
    <w:basedOn w:val="Normalny"/>
    <w:rsid w:val="00735E0F"/>
    <w:pPr>
      <w:widowControl w:val="0"/>
      <w:suppressAutoHyphens/>
      <w:spacing w:before="120" w:line="360" w:lineRule="auto"/>
      <w:jc w:val="both"/>
    </w:pPr>
    <w:rPr>
      <w:rFonts w:ascii="Arial" w:eastAsia="Lucida Sans Unicode" w:hAnsi="Arial"/>
      <w:sz w:val="22"/>
    </w:rPr>
  </w:style>
  <w:style w:type="character" w:customStyle="1" w:styleId="WW-Absatz-Standardschriftart111">
    <w:name w:val="WW-Absatz-Standardschriftart111"/>
    <w:rsid w:val="00735E0F"/>
  </w:style>
  <w:style w:type="paragraph" w:customStyle="1" w:styleId="Zwykytekst1">
    <w:name w:val="Zwykły tekst1"/>
    <w:basedOn w:val="Normalny"/>
    <w:rsid w:val="00735E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yt">
    <w:name w:val="tyt"/>
    <w:basedOn w:val="Normalny"/>
    <w:rsid w:val="00223634"/>
    <w:pPr>
      <w:keepNext/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St4-punkt">
    <w:name w:val="St4-punkt"/>
    <w:basedOn w:val="Normalny"/>
    <w:rsid w:val="007C1252"/>
    <w:pPr>
      <w:ind w:left="680" w:hanging="340"/>
      <w:jc w:val="both"/>
    </w:pPr>
    <w:rPr>
      <w:szCs w:val="20"/>
    </w:rPr>
  </w:style>
  <w:style w:type="paragraph" w:customStyle="1" w:styleId="Standardowy0">
    <w:name w:val="Standardowy.+"/>
    <w:rsid w:val="005830E5"/>
    <w:rPr>
      <w:rFonts w:ascii="Arial" w:hAnsi="Arial"/>
      <w:sz w:val="24"/>
    </w:rPr>
  </w:style>
  <w:style w:type="paragraph" w:customStyle="1" w:styleId="ust">
    <w:name w:val="ust"/>
    <w:rsid w:val="005830E5"/>
    <w:pPr>
      <w:spacing w:before="60" w:after="60"/>
      <w:ind w:left="426" w:hanging="284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67BC3"/>
    <w:rPr>
      <w:sz w:val="24"/>
      <w:szCs w:val="24"/>
    </w:rPr>
  </w:style>
  <w:style w:type="paragraph" w:customStyle="1" w:styleId="Tekstpodstawowy210">
    <w:name w:val="Tekst podstawowy 21"/>
    <w:basedOn w:val="Normalny"/>
    <w:rsid w:val="00E67BC3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67BC3"/>
    <w:pPr>
      <w:tabs>
        <w:tab w:val="left" w:pos="360"/>
      </w:tabs>
      <w:suppressAutoHyphens/>
      <w:spacing w:line="336" w:lineRule="auto"/>
      <w:jc w:val="right"/>
    </w:pPr>
    <w:rPr>
      <w:b/>
      <w:lang w:eastAsia="ar-SA"/>
    </w:rPr>
  </w:style>
  <w:style w:type="character" w:customStyle="1" w:styleId="PodtytuZnak">
    <w:name w:val="Podtytuł Znak"/>
    <w:link w:val="Podtytu"/>
    <w:rsid w:val="00E67BC3"/>
    <w:rPr>
      <w:b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E67BC3"/>
    <w:pPr>
      <w:suppressAutoHyphens/>
      <w:spacing w:line="360" w:lineRule="auto"/>
      <w:ind w:left="2353" w:right="-159" w:hanging="1991"/>
    </w:pPr>
    <w:rPr>
      <w:b/>
      <w:lang w:eastAsia="ar-SA"/>
    </w:rPr>
  </w:style>
  <w:style w:type="paragraph" w:customStyle="1" w:styleId="Tekstpodstawowywcity21">
    <w:name w:val="Tekst podstawowy wcięty 21"/>
    <w:basedOn w:val="Normalny"/>
    <w:rsid w:val="00A62E7B"/>
    <w:pPr>
      <w:suppressAutoHyphens/>
      <w:ind w:left="5973"/>
    </w:pPr>
    <w:rPr>
      <w:lang w:eastAsia="ar-SA"/>
    </w:rPr>
  </w:style>
  <w:style w:type="character" w:customStyle="1" w:styleId="StopkaZnak">
    <w:name w:val="Stopka Znak"/>
    <w:link w:val="Stopka"/>
    <w:rsid w:val="00FB1DEB"/>
    <w:rPr>
      <w:sz w:val="24"/>
      <w:szCs w:val="24"/>
    </w:rPr>
  </w:style>
  <w:style w:type="character" w:customStyle="1" w:styleId="TekstpodstawowyZnak">
    <w:name w:val="Tekst podstawowy Znak"/>
    <w:link w:val="Tekstpodstawowy"/>
    <w:rsid w:val="005E2598"/>
    <w:rPr>
      <w:b/>
      <w:bCs/>
      <w:sz w:val="36"/>
      <w:szCs w:val="24"/>
    </w:rPr>
  </w:style>
  <w:style w:type="table" w:styleId="Tabela-Siatka">
    <w:name w:val="Table Grid"/>
    <w:basedOn w:val="Standardowy"/>
    <w:uiPriority w:val="59"/>
    <w:rsid w:val="0002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link w:val="Tekstkomentarza"/>
    <w:semiHidden/>
    <w:rsid w:val="00E007CB"/>
  </w:style>
  <w:style w:type="character" w:styleId="Hipercze">
    <w:name w:val="Hyperlink"/>
    <w:rsid w:val="009B4B7E"/>
    <w:rPr>
      <w:color w:val="0000FF"/>
      <w:u w:val="single"/>
    </w:rPr>
  </w:style>
  <w:style w:type="character" w:customStyle="1" w:styleId="Nagwek6Znak">
    <w:name w:val="Nagłówek 6 Znak"/>
    <w:link w:val="Nagwek6"/>
    <w:rsid w:val="00803345"/>
    <w:rPr>
      <w:rFonts w:ascii="Arial" w:hAnsi="Arial"/>
      <w:sz w:val="28"/>
    </w:rPr>
  </w:style>
  <w:style w:type="character" w:customStyle="1" w:styleId="Tekstpodstawowywcity3Znak">
    <w:name w:val="Tekst podstawowy wcięty 3 Znak"/>
    <w:link w:val="Tekstpodstawowywcity3"/>
    <w:rsid w:val="00803345"/>
    <w:rPr>
      <w:sz w:val="24"/>
    </w:rPr>
  </w:style>
  <w:style w:type="character" w:customStyle="1" w:styleId="TytuZnak">
    <w:name w:val="Tytuł Znak"/>
    <w:link w:val="Tytu"/>
    <w:rsid w:val="0048602D"/>
    <w:rPr>
      <w:b/>
      <w:sz w:val="36"/>
    </w:rPr>
  </w:style>
  <w:style w:type="character" w:styleId="Pogrubienie">
    <w:name w:val="Strong"/>
    <w:qFormat/>
    <w:rsid w:val="004B64FA"/>
    <w:rPr>
      <w:b/>
      <w:bCs/>
    </w:rPr>
  </w:style>
  <w:style w:type="character" w:customStyle="1" w:styleId="Tekstpodstawowywcity2Znak">
    <w:name w:val="Tekst podstawowy wcięty 2 Znak"/>
    <w:link w:val="Tekstpodstawowywcity2"/>
    <w:rsid w:val="007611AF"/>
    <w:rPr>
      <w:sz w:val="24"/>
      <w:szCs w:val="24"/>
    </w:rPr>
  </w:style>
  <w:style w:type="character" w:customStyle="1" w:styleId="Nagwek1Znak">
    <w:name w:val="Nagłówek 1 Znak"/>
    <w:link w:val="Nagwek1"/>
    <w:rsid w:val="003050C7"/>
    <w:rPr>
      <w:b/>
      <w:bCs/>
      <w:sz w:val="36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DD016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A85E1D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rsid w:val="00A85E1D"/>
    <w:rPr>
      <w:rFonts w:eastAsia="Calibri"/>
      <w:lang w:eastAsia="en-GB"/>
    </w:rPr>
  </w:style>
  <w:style w:type="character" w:customStyle="1" w:styleId="NagwekZnak">
    <w:name w:val="Nagłówek Znak"/>
    <w:aliases w:val="Nagłówek strony Znak,Nagłówek strony Znak Znak Znak Znak,Nagłówek strony Znak Znak Znak1"/>
    <w:link w:val="Nagwek"/>
    <w:locked/>
    <w:rsid w:val="00733EEC"/>
  </w:style>
  <w:style w:type="character" w:customStyle="1" w:styleId="TekstpodstawowywcityZnak">
    <w:name w:val="Tekst podstawowy wcięty Znak"/>
    <w:link w:val="Tekstpodstawowywcity"/>
    <w:rsid w:val="00A71710"/>
  </w:style>
  <w:style w:type="character" w:customStyle="1" w:styleId="Nagwek4Znak">
    <w:name w:val="Nagłówek 4 Znak"/>
    <w:link w:val="Nagwek4"/>
    <w:rsid w:val="007B5470"/>
    <w:rPr>
      <w:b/>
      <w:sz w:val="24"/>
      <w:szCs w:val="24"/>
    </w:rPr>
  </w:style>
  <w:style w:type="character" w:customStyle="1" w:styleId="Nagwek2Znak">
    <w:name w:val="Nagłówek 2 Znak"/>
    <w:aliases w:val="l2 Znak,I2 Znak"/>
    <w:link w:val="Nagwek2"/>
    <w:rsid w:val="000E69D1"/>
    <w:rPr>
      <w:b/>
      <w:bCs/>
      <w:sz w:val="36"/>
      <w:szCs w:val="24"/>
    </w:rPr>
  </w:style>
  <w:style w:type="paragraph" w:customStyle="1" w:styleId="Akapitzlist1">
    <w:name w:val="Akapit z listą1"/>
    <w:basedOn w:val="Normalny"/>
    <w:rsid w:val="00CE3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next w:val="Indeks1"/>
    <w:rsid w:val="00FF210A"/>
    <w:pPr>
      <w:suppressAutoHyphens/>
      <w:ind w:left="709" w:hanging="709"/>
      <w:jc w:val="both"/>
      <w:textAlignment w:val="baseline"/>
    </w:pPr>
    <w:rPr>
      <w:kern w:val="1"/>
      <w:lang w:eastAsia="ar-SA"/>
    </w:rPr>
  </w:style>
  <w:style w:type="paragraph" w:styleId="Indeks1">
    <w:name w:val="index 1"/>
    <w:basedOn w:val="Normalny"/>
    <w:rsid w:val="00FF210A"/>
    <w:pPr>
      <w:suppressLineNumbers/>
      <w:suppressAutoHyphens/>
      <w:jc w:val="both"/>
      <w:textAlignment w:val="baseline"/>
    </w:pPr>
    <w:rPr>
      <w:rFonts w:cs="Mang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F210A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rsid w:val="00B878C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A3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3000022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5045-12E9-4256-B999-A01FD3E9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Monika Handzlik</dc:creator>
  <cp:keywords/>
  <cp:lastModifiedBy>pracownik</cp:lastModifiedBy>
  <cp:revision>8</cp:revision>
  <cp:lastPrinted>2024-08-29T09:36:00Z</cp:lastPrinted>
  <dcterms:created xsi:type="dcterms:W3CDTF">2025-11-17T08:59:00Z</dcterms:created>
  <dcterms:modified xsi:type="dcterms:W3CDTF">2025-12-05T13:14:00Z</dcterms:modified>
</cp:coreProperties>
</file>